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28" w:rsidRPr="00E077DA" w:rsidRDefault="00935D28" w:rsidP="00935D28">
      <w:pPr>
        <w:pStyle w:val="Stylechap1"/>
        <w:rPr>
          <w:noProof/>
        </w:rPr>
      </w:pPr>
      <w:r w:rsidRPr="00E077DA">
        <w:fldChar w:fldCharType="begin"/>
      </w:r>
      <w:r w:rsidRPr="00E077DA">
        <w:instrText xml:space="preserve"> </w:instrText>
      </w:r>
      <w:r>
        <w:instrText>TOC</w:instrText>
      </w:r>
      <w:r w:rsidRPr="00E077DA">
        <w:instrText xml:space="preserve"> \t "Titre 1;2;Titre 2;3;Titre 3;4;Titre 4;5;Titre 5;6;Titre 6;7;Style_chap1;1;Titre chap1;1" </w:instrText>
      </w:r>
      <w:r w:rsidRPr="00E077DA">
        <w:fldChar w:fldCharType="separate"/>
      </w:r>
    </w:p>
    <w:p w:rsidR="00935D28" w:rsidRPr="00E077DA" w:rsidRDefault="00935D28" w:rsidP="00935D28">
      <w:pPr>
        <w:pStyle w:val="TM1"/>
        <w:tabs>
          <w:tab w:val="right" w:leader="dot" w:pos="9565"/>
        </w:tabs>
        <w:ind w:firstLine="0"/>
        <w:rPr>
          <w:rFonts w:ascii="Garamond" w:hAnsi="Garamond" w:cs="Times New Roman"/>
          <w:b w:val="0"/>
          <w:noProof/>
          <w:lang w:eastAsia="fr-FR"/>
        </w:rPr>
      </w:pPr>
      <w:r>
        <w:rPr>
          <w:rFonts w:ascii="Garamond" w:hAnsi="Garamond"/>
          <w:noProof/>
        </w:rPr>
        <w:t>I</w:t>
      </w:r>
      <w:bookmarkStart w:id="0" w:name="_GoBack"/>
      <w:bookmarkEnd w:id="0"/>
      <w:r w:rsidRPr="00E077DA">
        <w:rPr>
          <w:rFonts w:ascii="Garamond" w:hAnsi="Garamond"/>
          <w:noProof/>
        </w:rPr>
        <w:t>ntroduction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_Toc292903063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1"/>
        <w:tabs>
          <w:tab w:val="right" w:leader="dot" w:pos="9565"/>
        </w:tabs>
        <w:ind w:firstLine="0"/>
        <w:rPr>
          <w:rFonts w:ascii="Garamond" w:hAnsi="Garamond" w:cs="Times New Roman"/>
          <w:b w:val="0"/>
          <w:noProof/>
          <w:lang w:eastAsia="fr-FR"/>
        </w:rPr>
      </w:pPr>
      <w:r w:rsidRPr="00E077DA">
        <w:rPr>
          <w:rFonts w:ascii="Garamond" w:hAnsi="Garamond"/>
          <w:noProof/>
        </w:rPr>
        <w:t>Chapitre I – publier en partie(s). le</w:t>
      </w:r>
      <w:r w:rsidRPr="00E077DA">
        <w:rPr>
          <w:rFonts w:ascii="Garamond" w:hAnsi="Garamond"/>
          <w:i/>
          <w:noProof/>
        </w:rPr>
        <w:t xml:space="preserve"> Discours de la méthode</w:t>
      </w:r>
      <w:r w:rsidRPr="00E077DA">
        <w:rPr>
          <w:rFonts w:ascii="Garamond" w:hAnsi="Garamond"/>
          <w:noProof/>
        </w:rPr>
        <w:t xml:space="preserve"> (1637)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_Toc292903077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 – mettre en préface : le choix de la brièveté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_Toc292903079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1 – la méthode, inédite ou presque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a – la méthode grisée : expliquer </w:t>
      </w:r>
      <w:r w:rsidRPr="00E077DA">
        <w:rPr>
          <w:rFonts w:ascii="Garamond" w:hAnsi="Garamond"/>
          <w:i/>
          <w:noProof/>
        </w:rPr>
        <w:t>a minima</w:t>
      </w:r>
      <w:r w:rsidRPr="00E077DA">
        <w:rPr>
          <w:rFonts w:ascii="Garamond" w:hAnsi="Garamond"/>
          <w:noProof/>
        </w:rPr>
        <w:t>. L’encombrement des préceptes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premier précepte : la règle de l’évidence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feuilleter, citer, gloser : les livres et la disqualification de l’argument d’autorité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Descartes et la lecture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deuxième précepte : la règle de l’analyse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troisième précepte : la règle de l’ordre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quatrième précepte : la règle du dénombrement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relier la méthode et les Essais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les lieux de la méthode : préface ou Essais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_Toc292903089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relier : une nécessité philosophique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prouver les principes, prouver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 – intituler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projet antérieur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discourir ou traiter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méthode et les sciences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d – anonymat, autorité, vérité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les motifs de l’anonymat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privilège anonyme et l’autorisation de publier le Discours de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 – la petite métaphysique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_Toc292903099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76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une métaphysique complète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77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premier principe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78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preuve de l’immatérialité de l’âme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79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les preuves de l’existence de Dieu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80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 une métaphysique détechnicisée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87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les raccourcis de la dispositio et de l’elocutio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87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doute : un exercice pour tout le monde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92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prépublier la métaphysique : préfacer, lire et méditer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95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3 – la morale en préface : publier par provision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les maximes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_Toc292903109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première maxime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deuxième maxime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troisième maxime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quatrième maxime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publier une morale par provision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4 – la médecine : la question exemplaire du mouvement du cœur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eastAsia="PalatinoLinotype" w:hAnsi="Garamond"/>
          <w:noProof/>
        </w:rPr>
        <w:t>a – la médecine : une science ou une preuve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la médecine comme projet scientifique et éditorial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109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lastRenderedPageBreak/>
        <w:t>B – publier des sciences dans des Essais : sélectionner des échantillons et des lecteurs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110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1 – publier des sciences particulières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_Toc292903119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112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les Essais comme spécimens : des questions utiles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112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b – l’utilité : </w:t>
      </w:r>
      <w:r w:rsidRPr="00E077DA">
        <w:rPr>
          <w:rFonts w:ascii="Garamond" w:hAnsi="Garamond"/>
          <w:i/>
          <w:noProof/>
        </w:rPr>
        <w:t>La Dioptrique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114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c – la supériorité : </w:t>
      </w:r>
      <w:r w:rsidRPr="00E077DA">
        <w:rPr>
          <w:rFonts w:ascii="Garamond" w:hAnsi="Garamond"/>
          <w:i/>
          <w:noProof/>
        </w:rPr>
        <w:t>Les Météores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117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d – la nouveauté : </w:t>
      </w:r>
      <w:r w:rsidRPr="00E077DA">
        <w:rPr>
          <w:rFonts w:ascii="Garamond" w:hAnsi="Garamond"/>
          <w:i/>
          <w:noProof/>
        </w:rPr>
        <w:t>La Géométrie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120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e – publier en français – 1 : l’innovation conceptuelle et les esprits forts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128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 – publier des effets particuliers : l’ellipse des Essais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132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l’</w:t>
      </w:r>
      <w:r w:rsidRPr="00E077DA">
        <w:rPr>
          <w:rFonts w:ascii="Garamond" w:hAnsi="Garamond"/>
          <w:i/>
          <w:noProof/>
        </w:rPr>
        <w:t>ordo edendi</w:t>
      </w:r>
      <w:r w:rsidRPr="00E077DA">
        <w:rPr>
          <w:rFonts w:ascii="Garamond" w:hAnsi="Garamond"/>
          <w:noProof/>
        </w:rPr>
        <w:t xml:space="preserve"> du </w:t>
      </w:r>
      <w:r w:rsidRPr="00E077DA">
        <w:rPr>
          <w:rFonts w:ascii="Garamond" w:hAnsi="Garamond"/>
          <w:i/>
          <w:noProof/>
        </w:rPr>
        <w:t>Discours de la méthode</w:t>
      </w:r>
      <w:r w:rsidRPr="00E077DA">
        <w:rPr>
          <w:rFonts w:ascii="Garamond" w:hAnsi="Garamond"/>
          <w:noProof/>
        </w:rPr>
        <w:t> : le particulier blanc et le général noir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132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i/>
          <w:noProof/>
        </w:rPr>
        <w:t>ordo cognoscendi</w:t>
      </w:r>
      <w:r w:rsidRPr="00E077DA">
        <w:rPr>
          <w:rFonts w:ascii="Garamond" w:hAnsi="Garamond"/>
          <w:noProof/>
        </w:rPr>
        <w:t xml:space="preserve"> et </w:t>
      </w:r>
      <w:r w:rsidRPr="00E077DA">
        <w:rPr>
          <w:rFonts w:ascii="Garamond" w:hAnsi="Garamond"/>
          <w:i/>
          <w:noProof/>
        </w:rPr>
        <w:t>ordo edendi</w:t>
      </w:r>
      <w:r w:rsidRPr="00E077DA">
        <w:rPr>
          <w:rFonts w:ascii="Garamond" w:hAnsi="Garamond"/>
          <w:noProof/>
        </w:rPr>
        <w:t> : le conflit des ordres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133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estropier la vérité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137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i/>
          <w:noProof/>
        </w:rPr>
        <w:t>La Géométrie</w:t>
      </w:r>
      <w:r w:rsidRPr="00E077DA">
        <w:rPr>
          <w:rFonts w:ascii="Garamond" w:hAnsi="Garamond"/>
          <w:noProof/>
        </w:rPr>
        <w:t> : obscurcir pour mettre au jour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_Toc292903129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138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publier en partie. Les raisons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140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du</w:t>
      </w:r>
      <w:r w:rsidRPr="00E077DA">
        <w:rPr>
          <w:rFonts w:ascii="Garamond" w:hAnsi="Garamond"/>
          <w:i/>
          <w:noProof/>
        </w:rPr>
        <w:t xml:space="preserve"> Monde</w:t>
      </w:r>
      <w:r w:rsidRPr="00E077DA">
        <w:rPr>
          <w:rFonts w:ascii="Garamond" w:hAnsi="Garamond"/>
          <w:noProof/>
        </w:rPr>
        <w:t xml:space="preserve"> au </w:t>
      </w:r>
      <w:r w:rsidRPr="00E077DA">
        <w:rPr>
          <w:rFonts w:ascii="Garamond" w:hAnsi="Garamond"/>
          <w:i/>
          <w:noProof/>
        </w:rPr>
        <w:t>Discours de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140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censurer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144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typographie des principes : italiciser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147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 xml:space="preserve">« sonder le gué. » Préparer la réception des principes </w:t>
      </w:r>
      <w:r w:rsidRPr="00E077DA">
        <w:rPr>
          <w:rFonts w:ascii="Garamond" w:hAnsi="Garamond"/>
          <w:noProof/>
          <w:color w:val="000000"/>
        </w:rPr>
        <w:t>de</w:t>
      </w:r>
      <w:r w:rsidRPr="00E077DA">
        <w:rPr>
          <w:rFonts w:ascii="Garamond" w:hAnsi="Garamond"/>
          <w:noProof/>
        </w:rPr>
        <w:t xml:space="preserve"> la philosophie nouvelle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156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 publier des expériences particulières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160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discriminer les principes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161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une partie de la connaissance du monde visible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164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lecture attentive comme expérience probante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171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expérience de lecture et lecture d’expériences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_Toc292903139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171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l’objection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172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condition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176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figurer les corps – I : les gravures dans les Essais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182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description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182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fonction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186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ind w:left="171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  <w:lang w:eastAsia="en-US"/>
        </w:rPr>
        <w:t xml:space="preserve">la réduction des corps à leur dénominateur commun (objet commun aux figures des </w:t>
      </w:r>
      <w:r w:rsidRPr="00E077DA">
        <w:rPr>
          <w:rFonts w:ascii="Garamond" w:hAnsi="Garamond"/>
          <w:i/>
          <w:noProof/>
          <w:lang w:eastAsia="en-US"/>
        </w:rPr>
        <w:t>Principia philosophiae</w:t>
      </w:r>
      <w:r w:rsidRPr="00E077DA">
        <w:rPr>
          <w:rFonts w:ascii="Garamond" w:hAnsi="Garamond"/>
          <w:noProof/>
          <w:lang w:eastAsia="en-US"/>
        </w:rPr>
        <w:t xml:space="preserve"> et de </w:t>
      </w:r>
      <w:r w:rsidRPr="00E077DA">
        <w:rPr>
          <w:rFonts w:ascii="Garamond" w:hAnsi="Garamond"/>
          <w:i/>
          <w:noProof/>
          <w:lang w:eastAsia="en-US"/>
        </w:rPr>
        <w:t>La Dioptrique</w:t>
      </w:r>
      <w:r w:rsidRPr="00E077DA">
        <w:rPr>
          <w:rFonts w:ascii="Garamond" w:hAnsi="Garamond"/>
          <w:noProof/>
          <w:lang w:eastAsia="en-US"/>
        </w:rPr>
        <w:t xml:space="preserve"> et des </w:t>
      </w:r>
      <w:r w:rsidRPr="00E077DA">
        <w:rPr>
          <w:rFonts w:ascii="Garamond" w:hAnsi="Garamond"/>
          <w:i/>
          <w:noProof/>
          <w:lang w:eastAsia="en-US"/>
        </w:rPr>
        <w:t>Météores</w:t>
      </w:r>
      <w:r w:rsidRPr="00E077DA">
        <w:rPr>
          <w:rFonts w:ascii="Garamond" w:hAnsi="Garamond"/>
          <w:noProof/>
          <w:lang w:eastAsia="en-US"/>
        </w:rPr>
        <w:t>) : du sensible à l’imaginable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188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représenter (ou transcrire) par figure : voir ce que l’on ne voit pas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190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publier en français – 2 : persuader les esprits faibles et les gens du monde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Prescrire et distinguer auprès du grand public : alinéas et mise en page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208</w:t>
      </w:r>
      <w:r w:rsidRPr="00E077DA">
        <w:rPr>
          <w:rFonts w:ascii="Garamond" w:hAnsi="Garamond"/>
          <w:noProof/>
        </w:rPr>
        <w:fldChar w:fldCharType="end"/>
      </w:r>
    </w:p>
    <w:p w:rsidR="00935D28" w:rsidRDefault="00935D28" w:rsidP="00935D28">
      <w:pPr>
        <w:pStyle w:val="TM2"/>
        <w:tabs>
          <w:tab w:val="right" w:leader="dot" w:pos="9565"/>
        </w:tabs>
        <w:rPr>
          <w:rFonts w:ascii="Garamond" w:hAnsi="Garamond"/>
          <w:noProof/>
        </w:rPr>
      </w:pPr>
      <w:r w:rsidRPr="00E077DA">
        <w:rPr>
          <w:rFonts w:ascii="Garamond" w:hAnsi="Garamond"/>
          <w:noProof/>
        </w:rPr>
        <w:t>C – conclusion. L’</w:t>
      </w:r>
      <w:r w:rsidRPr="00E077DA">
        <w:rPr>
          <w:rFonts w:ascii="Garamond" w:hAnsi="Garamond"/>
          <w:i/>
          <w:noProof/>
        </w:rPr>
        <w:t xml:space="preserve">ordo edendi </w:t>
      </w:r>
      <w:r w:rsidRPr="00E077DA">
        <w:rPr>
          <w:rFonts w:ascii="Garamond" w:hAnsi="Garamond"/>
          <w:noProof/>
        </w:rPr>
        <w:t xml:space="preserve">du </w:t>
      </w:r>
      <w:r w:rsidRPr="00E077DA">
        <w:rPr>
          <w:rFonts w:ascii="Garamond" w:hAnsi="Garamond"/>
          <w:i/>
          <w:noProof/>
        </w:rPr>
        <w:t>Discours de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_Toc292903149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209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rPr>
          <w:rFonts w:cs="Times New Roman"/>
          <w:noProof/>
          <w:sz w:val="24"/>
          <w:szCs w:val="24"/>
          <w:lang w:eastAsia="fr-FR"/>
        </w:rPr>
      </w:pPr>
      <w:r>
        <w:rPr>
          <w:noProof/>
        </w:rPr>
        <w:br w:type="page"/>
      </w:r>
    </w:p>
    <w:p w:rsidR="00935D28" w:rsidRPr="00E077DA" w:rsidRDefault="00935D28" w:rsidP="00935D28">
      <w:pPr>
        <w:pStyle w:val="TM1"/>
        <w:tabs>
          <w:tab w:val="right" w:leader="dot" w:pos="9565"/>
        </w:tabs>
        <w:ind w:firstLine="0"/>
        <w:rPr>
          <w:rFonts w:ascii="Garamond" w:hAnsi="Garamond" w:cs="Times New Roman"/>
          <w:b w:val="0"/>
          <w:noProof/>
          <w:lang w:eastAsia="fr-FR"/>
        </w:rPr>
      </w:pPr>
      <w:r>
        <w:rPr>
          <w:rFonts w:ascii="Garamond" w:hAnsi="Garamond"/>
          <w:noProof/>
        </w:rPr>
        <w:t>Chapitre II</w:t>
      </w:r>
      <w:r w:rsidRPr="00E077DA">
        <w:rPr>
          <w:rFonts w:ascii="Garamond" w:hAnsi="Garamond"/>
          <w:noProof/>
        </w:rPr>
        <w:t xml:space="preserve"> – publier le tout d’une science. les </w:t>
      </w:r>
      <w:r>
        <w:rPr>
          <w:rFonts w:ascii="Garamond" w:hAnsi="Garamond"/>
          <w:i/>
          <w:noProof/>
        </w:rPr>
        <w:t>M</w:t>
      </w:r>
      <w:r w:rsidRPr="00E077DA">
        <w:rPr>
          <w:rFonts w:ascii="Garamond" w:hAnsi="Garamond"/>
          <w:i/>
          <w:noProof/>
        </w:rPr>
        <w:t>editationes de prima philosophia…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>(1641-1642-1647)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214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 la philosophie première comme science blanche (1637-1642)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217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1 – toute la science ou toutes les premières choses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217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la science de toutes les premières choses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217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b – la primauté de la </w:t>
      </w:r>
      <w:r w:rsidRPr="00E077DA">
        <w:rPr>
          <w:rFonts w:ascii="Garamond" w:hAnsi="Garamond"/>
          <w:i/>
          <w:noProof/>
        </w:rPr>
        <w:t>cogitatio</w:t>
      </w:r>
      <w:r w:rsidRPr="00E077DA">
        <w:rPr>
          <w:rFonts w:ascii="Garamond" w:hAnsi="Garamond"/>
          <w:noProof/>
        </w:rPr>
        <w:t xml:space="preserve"> et la priorité de l’</w:t>
      </w:r>
      <w:r w:rsidRPr="00E077DA">
        <w:rPr>
          <w:rFonts w:ascii="Garamond" w:hAnsi="Garamond"/>
          <w:i/>
          <w:noProof/>
        </w:rPr>
        <w:t>ego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220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 l’extension inédite de l’axiome de la cause à l’idée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221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d – la soumission de Dieu à la demande de la cause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225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 – mais une science difficile à faire entendre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_Toc292903159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 </w:t>
      </w:r>
      <w:r w:rsidRPr="00E077DA">
        <w:rPr>
          <w:rFonts w:ascii="Garamond" w:hAnsi="Garamond"/>
          <w:i/>
          <w:noProof/>
        </w:rPr>
        <w:t>abductio</w:t>
      </w:r>
      <w:r w:rsidRPr="00E077DA">
        <w:rPr>
          <w:rFonts w:ascii="Garamond" w:hAnsi="Garamond"/>
          <w:noProof/>
        </w:rPr>
        <w:t xml:space="preserve"> de l’esprit et incompréhension (1630)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b – les injonctions de la philosophie première : </w:t>
      </w:r>
      <w:r w:rsidRPr="00E077DA">
        <w:rPr>
          <w:rFonts w:ascii="Garamond" w:hAnsi="Garamond"/>
          <w:i/>
          <w:noProof/>
        </w:rPr>
        <w:t>ordo cognoscendi</w:t>
      </w:r>
      <w:r w:rsidRPr="00E077DA">
        <w:rPr>
          <w:rFonts w:ascii="Garamond" w:hAnsi="Garamond"/>
          <w:noProof/>
        </w:rPr>
        <w:t xml:space="preserve"> et </w:t>
      </w:r>
      <w:r w:rsidRPr="00E077DA">
        <w:rPr>
          <w:rFonts w:ascii="Garamond" w:hAnsi="Garamond"/>
          <w:i/>
          <w:noProof/>
        </w:rPr>
        <w:t>ordo legendi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228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 – préparer sa réception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236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1 – avant le livre : prépublier les </w:t>
      </w:r>
      <w:r w:rsidRPr="00E077DA">
        <w:rPr>
          <w:rFonts w:ascii="Garamond" w:hAnsi="Garamond"/>
          <w:i/>
          <w:noProof/>
        </w:rPr>
        <w:t>Meditationes</w:t>
      </w:r>
      <w:r w:rsidRPr="00E077DA">
        <w:rPr>
          <w:rFonts w:ascii="Garamond" w:hAnsi="Garamond"/>
          <w:noProof/>
        </w:rPr>
        <w:t>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237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les précédents noirs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237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« quelque chose sur la Divinité »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237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commencement d’un petit traité de métaphysique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238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recherche de la vérité…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242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le premier projet éditorial : le projet de tirage limité des</w:t>
      </w:r>
      <w:r w:rsidRPr="00E077DA">
        <w:rPr>
          <w:rFonts w:ascii="Garamond" w:hAnsi="Garamond"/>
          <w:i/>
          <w:noProof/>
        </w:rPr>
        <w:t xml:space="preserve"> Meditationes</w:t>
      </w:r>
      <w:r w:rsidRPr="00E077DA">
        <w:rPr>
          <w:rFonts w:ascii="Garamond" w:hAnsi="Garamond"/>
          <w:noProof/>
        </w:rPr>
        <w:t xml:space="preserve"> seules (avril – octobre 1640)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244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ind w:left="105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c – le second projet éditorial : prépublier les </w:t>
      </w:r>
      <w:r w:rsidRPr="00E077DA">
        <w:rPr>
          <w:rFonts w:ascii="Garamond" w:hAnsi="Garamond"/>
          <w:i/>
          <w:noProof/>
        </w:rPr>
        <w:t>Meditationes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>avec objections et réponses (octobre 1640 – mars 1641)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_Toc292903169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248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d – amender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253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retrancher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253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corriger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254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ajouter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257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 – dans le livre : délivrer toute la science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259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les pages préliminaires : préparer les esprits des lecteurs à la méditation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259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page de titre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261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« de philosophe, Descartes allait devenir auteur »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261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intituler : métaphysique ou philosophie première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264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l’approbation noire et l’Epistola blanche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_Toc292903179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268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l’approbation noire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268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l’Epistola blanche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272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préfacer : clôturer, introduire et avertir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279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genèse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279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fonction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280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clôturer et introduire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282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demander l’attention rigoureuse aux raisons : la primauté de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285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entrer en matière : l’index (1641) et la synopsis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288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indexer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288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planifier : l’ordre des raisons en un coup d’œil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_Toc292903189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289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rééditer la quatrième partie de la préface du Discours de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294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le cœur spéculatif en six méditations : le tout d’une science et la notion d’ordre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296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Meditatio I – De iis quae in dubium revocari possunt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297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Meditatio II – De natura mentis humanae. Quod ipsa sit notior quam corpus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299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Meditatio III – De Deo, quod existat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302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Meditatio IV – De vero et falso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305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Meditatio V – De essentia rerum materialium ; et iterum de Deo, quod existat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307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1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  <w:spacing w:val="-6"/>
        </w:rPr>
        <w:t>Meditatio VI – De rerum materialium existentia, et reali mentis a corpore distinctione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309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retranscrire l’ordo inveniendi (1641 et 1642) – 1 : lire ou méditer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place des méditations dans le livre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_Toc292903199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l’emplacement capital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séparer l’œuvre du doute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philosophie première en six méditations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s’expliquer totalement en six méditations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la lecture et la méditation : lire et s’arrêter de lire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318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retranscrire l’</w:t>
      </w:r>
      <w:r w:rsidRPr="00E077DA">
        <w:rPr>
          <w:rFonts w:ascii="Garamond" w:hAnsi="Garamond"/>
          <w:i/>
          <w:noProof/>
        </w:rPr>
        <w:t>ordo inveniendi</w:t>
      </w:r>
      <w:r w:rsidRPr="00E077DA">
        <w:rPr>
          <w:rFonts w:ascii="Garamond" w:hAnsi="Garamond"/>
          <w:noProof/>
        </w:rPr>
        <w:t xml:space="preserve"> (1641 et 1642) – 2 : la question de l’italique d’</w:t>
      </w:r>
      <w:r w:rsidRPr="00E077DA">
        <w:rPr>
          <w:rFonts w:ascii="Garamond" w:hAnsi="Garamond"/>
          <w:i/>
          <w:noProof/>
        </w:rPr>
        <w:t>ego sum, ego existo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329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retranscrire l’</w:t>
      </w:r>
      <w:r w:rsidRPr="00E077DA">
        <w:rPr>
          <w:rFonts w:ascii="Garamond" w:hAnsi="Garamond"/>
          <w:i/>
          <w:noProof/>
        </w:rPr>
        <w:t>ordo inveniendi</w:t>
      </w:r>
      <w:r w:rsidRPr="00E077DA">
        <w:rPr>
          <w:rFonts w:ascii="Garamond" w:hAnsi="Garamond"/>
          <w:noProof/>
        </w:rPr>
        <w:t xml:space="preserve"> (1641 et 1642) – 3 : la question des alinéas (1641, 1642)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330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question de droit : pourquoi insérer des alinéas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331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question de fait : pourquoi insérer</w:t>
      </w:r>
      <w:r w:rsidRPr="00E077DA">
        <w:rPr>
          <w:rFonts w:ascii="Garamond" w:hAnsi="Garamond"/>
          <w:noProof/>
          <w:color w:val="FF0000"/>
        </w:rPr>
        <w:t xml:space="preserve"> </w:t>
      </w:r>
      <w:r w:rsidRPr="00E077DA">
        <w:rPr>
          <w:rFonts w:ascii="Garamond" w:hAnsi="Garamond"/>
          <w:noProof/>
        </w:rPr>
        <w:t>ces alinéas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332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distinguer les raisons : le rôle des alinéas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_Toc292903209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337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lire l’</w:t>
      </w:r>
      <w:r w:rsidRPr="00E077DA">
        <w:rPr>
          <w:rFonts w:ascii="Garamond" w:hAnsi="Garamond"/>
          <w:i/>
          <w:noProof/>
        </w:rPr>
        <w:t>ego</w:t>
      </w:r>
      <w:r w:rsidRPr="00E077DA">
        <w:rPr>
          <w:rFonts w:ascii="Garamond" w:hAnsi="Garamond"/>
          <w:noProof/>
        </w:rPr>
        <w:t xml:space="preserve"> entre les lignes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339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essence </w:t>
      </w:r>
      <w:r w:rsidRPr="00E077DA">
        <w:rPr>
          <w:rFonts w:ascii="Garamond" w:hAnsi="Garamond"/>
          <w:i/>
          <w:noProof/>
        </w:rPr>
        <w:t>versus</w:t>
      </w:r>
      <w:r w:rsidRPr="00E077DA">
        <w:rPr>
          <w:rFonts w:ascii="Garamond" w:hAnsi="Garamond"/>
          <w:noProof/>
        </w:rPr>
        <w:t xml:space="preserve"> existence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340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identité </w:t>
      </w:r>
      <w:r w:rsidRPr="00E077DA">
        <w:rPr>
          <w:rFonts w:ascii="Garamond" w:hAnsi="Garamond"/>
          <w:i/>
          <w:noProof/>
        </w:rPr>
        <w:t>versus</w:t>
      </w:r>
      <w:r w:rsidRPr="00E077DA">
        <w:rPr>
          <w:rFonts w:ascii="Garamond" w:hAnsi="Garamond"/>
          <w:noProof/>
        </w:rPr>
        <w:t xml:space="preserve"> essence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342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publier en latin : viser les esprits forts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343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 le dispositif des Objectiones-Responsiones : le lieu du déploiement des raisons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345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genèse du projet d’édition des Objections-Réponses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347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représentativité des objections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348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fonction des Responsiones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352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étendre les raisons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353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 xml:space="preserve">dialogie </w:t>
      </w:r>
      <w:r w:rsidRPr="00E077DA">
        <w:rPr>
          <w:rFonts w:ascii="Garamond" w:hAnsi="Garamond"/>
          <w:i/>
          <w:noProof/>
        </w:rPr>
        <w:t>versus</w:t>
      </w:r>
      <w:r w:rsidRPr="00E077DA">
        <w:rPr>
          <w:rFonts w:ascii="Garamond" w:hAnsi="Garamond"/>
          <w:noProof/>
        </w:rPr>
        <w:t xml:space="preserve"> surdité du livre : anticiper, contenir, faire tomber les objections et défendre la science cartésienne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_Toc292903219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357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formaliser et qualifier le nouvel objet de la métaphysique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368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typographie de la dialogie – distinguer les voies : italique, parenthèses et crochets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371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fabrication et format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375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diffusion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378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3 – après le livre : rééditer et traduire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379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rééditer : l’exemplarité de la réédition de l’œuvre métaphysique (1641-1642)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379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fabrication et format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382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intituler : titre et page de titre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385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corriger et augmenter le volume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386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corriger ou rétablir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_Toc292903229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387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augmenter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389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les Septimae Objectiones cum notis Authoris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390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l’Epistola ad P. Dinet : clôturer et avertir II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392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traduire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398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pourquoi traduire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398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comment traduire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399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intituler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avertir : le libraire au lecteur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ind w:left="127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l’intention éditoriale de l’auteur, l’inte</w:t>
      </w:r>
      <w:r>
        <w:rPr>
          <w:rFonts w:ascii="Garamond" w:hAnsi="Garamond"/>
          <w:noProof/>
        </w:rPr>
        <w:t>ntion auctoriale de l’éditeur :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>le cas des Cinquièmes Objections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corriger/réviser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_Toc292903239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 philos</w:t>
      </w:r>
      <w:r>
        <w:rPr>
          <w:rFonts w:ascii="Garamond" w:hAnsi="Garamond"/>
          <w:noProof/>
        </w:rPr>
        <w:t>ophie première et second livre.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 xml:space="preserve">La place des </w:t>
      </w:r>
      <w:r w:rsidRPr="00E077DA">
        <w:rPr>
          <w:rFonts w:ascii="Garamond" w:hAnsi="Garamond"/>
          <w:i/>
          <w:noProof/>
        </w:rPr>
        <w:t>Meditationes</w:t>
      </w:r>
      <w:r w:rsidRPr="00E077DA">
        <w:rPr>
          <w:rFonts w:ascii="Garamond" w:hAnsi="Garamond"/>
          <w:noProof/>
        </w:rPr>
        <w:t xml:space="preserve"> dans l’</w:t>
      </w:r>
      <w:r w:rsidRPr="00E077DA">
        <w:rPr>
          <w:rFonts w:ascii="Garamond" w:hAnsi="Garamond"/>
          <w:i/>
          <w:noProof/>
        </w:rPr>
        <w:t xml:space="preserve">ordo edendi </w:t>
      </w:r>
      <w:r w:rsidRPr="00E077DA">
        <w:rPr>
          <w:rFonts w:ascii="Garamond" w:hAnsi="Garamond"/>
          <w:noProof/>
        </w:rPr>
        <w:t>cartésien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1 – après la quatrième partie de la préface du </w:t>
      </w:r>
      <w:r w:rsidRPr="00E077DA">
        <w:rPr>
          <w:rFonts w:ascii="Garamond" w:hAnsi="Garamond"/>
          <w:i/>
          <w:noProof/>
        </w:rPr>
        <w:t>Discours de la méthode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2 – avant les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409</w:t>
      </w:r>
      <w:r w:rsidRPr="00E077DA">
        <w:rPr>
          <w:rFonts w:ascii="Garamond" w:hAnsi="Garamond"/>
          <w:noProof/>
        </w:rPr>
        <w:fldChar w:fldCharType="end"/>
      </w:r>
    </w:p>
    <w:p w:rsidR="00935D28" w:rsidRDefault="00935D28" w:rsidP="00935D28">
      <w:pPr>
        <w:pStyle w:val="TM1"/>
        <w:tabs>
          <w:tab w:val="right" w:leader="dot" w:pos="9565"/>
        </w:tabs>
        <w:ind w:firstLine="0"/>
        <w:rPr>
          <w:rFonts w:ascii="Garamond" w:hAnsi="Garamond"/>
          <w:noProof/>
        </w:rPr>
      </w:pPr>
      <w:r>
        <w:rPr>
          <w:rFonts w:ascii="Garamond" w:hAnsi="Garamond"/>
          <w:noProof/>
        </w:rPr>
        <w:br w:type="page"/>
      </w:r>
    </w:p>
    <w:p w:rsidR="00935D28" w:rsidRPr="00E077DA" w:rsidRDefault="00935D28" w:rsidP="00935D28">
      <w:pPr>
        <w:pStyle w:val="TM1"/>
        <w:tabs>
          <w:tab w:val="right" w:leader="dot" w:pos="9565"/>
        </w:tabs>
        <w:ind w:firstLine="0"/>
        <w:rPr>
          <w:rFonts w:ascii="Garamond" w:hAnsi="Garamond" w:cs="Times New Roman"/>
          <w:b w:val="0"/>
          <w:noProof/>
          <w:lang w:eastAsia="fr-FR"/>
        </w:rPr>
      </w:pPr>
      <w:r>
        <w:rPr>
          <w:rFonts w:ascii="Garamond" w:hAnsi="Garamond"/>
          <w:noProof/>
        </w:rPr>
        <w:t>C</w:t>
      </w:r>
      <w:r w:rsidRPr="00E077DA">
        <w:rPr>
          <w:rFonts w:ascii="Garamond" w:hAnsi="Garamond"/>
          <w:noProof/>
        </w:rPr>
        <w:t xml:space="preserve">hapitre </w:t>
      </w:r>
      <w:r>
        <w:rPr>
          <w:rFonts w:ascii="Garamond" w:hAnsi="Garamond"/>
          <w:noProof/>
          <w:kern w:val="1"/>
        </w:rPr>
        <w:t>III </w:t>
      </w:r>
      <w:r w:rsidRPr="00E077DA">
        <w:rPr>
          <w:rFonts w:ascii="Garamond" w:hAnsi="Garamond"/>
          <w:noProof/>
        </w:rPr>
        <w:t xml:space="preserve">– tout publier. les </w:t>
      </w:r>
      <w:r>
        <w:rPr>
          <w:rFonts w:ascii="Garamond" w:hAnsi="Garamond"/>
          <w:i/>
          <w:noProof/>
        </w:rPr>
        <w:t>P</w:t>
      </w:r>
      <w:r w:rsidRPr="00E077DA">
        <w:rPr>
          <w:rFonts w:ascii="Garamond" w:hAnsi="Garamond"/>
          <w:i/>
          <w:noProof/>
        </w:rPr>
        <w:t>rincipia philosophiae</w:t>
      </w:r>
      <w:r w:rsidRPr="00E077DA">
        <w:rPr>
          <w:rFonts w:ascii="Garamond" w:hAnsi="Garamond"/>
          <w:noProof/>
        </w:rPr>
        <w:t xml:space="preserve">, les </w:t>
      </w:r>
      <w:r>
        <w:rPr>
          <w:rFonts w:ascii="Garamond" w:hAnsi="Garamond"/>
          <w:i/>
          <w:noProof/>
        </w:rPr>
        <w:t>S</w:t>
      </w:r>
      <w:r w:rsidRPr="00E077DA">
        <w:rPr>
          <w:rFonts w:ascii="Garamond" w:hAnsi="Garamond"/>
          <w:i/>
          <w:noProof/>
        </w:rPr>
        <w:t>pecimina philosophiae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 xml:space="preserve">(1644-1647) </w:t>
      </w:r>
      <w:r w:rsidRPr="00E077DA">
        <w:rPr>
          <w:rFonts w:ascii="Garamond" w:hAnsi="Garamond"/>
          <w:noProof/>
          <w:kern w:val="1"/>
        </w:rPr>
        <w:t xml:space="preserve">et </w:t>
      </w:r>
      <w:r>
        <w:rPr>
          <w:rFonts w:ascii="Garamond" w:hAnsi="Garamond"/>
          <w:i/>
          <w:noProof/>
          <w:kern w:val="1"/>
        </w:rPr>
        <w:t>Les P</w:t>
      </w:r>
      <w:r w:rsidRPr="00E077DA">
        <w:rPr>
          <w:rFonts w:ascii="Garamond" w:hAnsi="Garamond"/>
          <w:i/>
          <w:noProof/>
          <w:kern w:val="1"/>
        </w:rPr>
        <w:t>assions de l’âme</w:t>
      </w:r>
      <w:r w:rsidRPr="00E077DA">
        <w:rPr>
          <w:rFonts w:ascii="Garamond" w:hAnsi="Garamond"/>
          <w:noProof/>
          <w:kern w:val="1"/>
        </w:rPr>
        <w:t xml:space="preserve"> (1649)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412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ind w:left="617" w:firstLine="0"/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A – donner corps à la philosophie : les objectifs scolaires et la forme éditoriale des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415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1 – ne plus publier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415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 – qu’est-ce qu’un cours de philosophie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421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a – le cours de philosophie d’après la </w:t>
      </w:r>
      <w:r w:rsidRPr="00E077DA">
        <w:rPr>
          <w:rFonts w:ascii="Garamond" w:hAnsi="Garamond"/>
          <w:i/>
          <w:noProof/>
        </w:rPr>
        <w:t>Ratio studiorum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421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définition de la somme : un corps de philosophie quadripartite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423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3 – publier toute la philosophie en latin : parler la langue de l’École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_Toc292903249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425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4 – manchettes, articles, index et mise en page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5 – désincorporer le corpus de la philosophie scolaire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434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6 – conclusion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438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B – publier le corps de la philosophie : la raison philosophique des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439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1 – relier métaphysique et physique : la correspondance de l’</w:t>
      </w:r>
      <w:r w:rsidRPr="00E077DA">
        <w:rPr>
          <w:rFonts w:ascii="Garamond" w:hAnsi="Garamond"/>
          <w:i/>
          <w:noProof/>
        </w:rPr>
        <w:t xml:space="preserve">ordo edendi </w:t>
      </w:r>
      <w:r w:rsidRPr="00E077DA">
        <w:rPr>
          <w:rFonts w:ascii="Garamond" w:hAnsi="Garamond"/>
          <w:noProof/>
        </w:rPr>
        <w:t>et de l’</w:t>
      </w:r>
      <w:r w:rsidRPr="00E077DA">
        <w:rPr>
          <w:rFonts w:ascii="Garamond" w:hAnsi="Garamond"/>
          <w:i/>
          <w:noProof/>
        </w:rPr>
        <w:t>ordo cognoscendi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440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démontrer la physique par la métaphysique : une nécessité philosophique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442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métaphysique au principe de la physique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442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L’évidence des principes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445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b – le rôle préparatoire du livre des </w:t>
      </w:r>
      <w:r w:rsidRPr="00E077DA">
        <w:rPr>
          <w:rFonts w:ascii="Garamond" w:hAnsi="Garamond"/>
          <w:i/>
          <w:noProof/>
        </w:rPr>
        <w:t>Meditationes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446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 publier le corps de la philosophie : la métaphysique avant et avec la physique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_Toc292903259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 – tout publier, est-ce expliquer toute la physique ? (</w:t>
      </w:r>
      <w:r w:rsidRPr="00E077DA">
        <w:rPr>
          <w:rFonts w:ascii="Garamond" w:hAnsi="Garamond"/>
          <w:i/>
          <w:noProof/>
        </w:rPr>
        <w:t>Principia</w:t>
      </w:r>
      <w:r w:rsidRPr="00E077DA">
        <w:rPr>
          <w:rFonts w:ascii="Garamond" w:hAnsi="Garamond"/>
          <w:noProof/>
        </w:rPr>
        <w:t xml:space="preserve"> III, IV)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–ne pas approfondir. L’omission de l’explication des corps les plus particuliers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ind w:left="105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 – non, du point de vue de la définition</w:t>
      </w:r>
      <w:r>
        <w:rPr>
          <w:rFonts w:ascii="Garamond" w:hAnsi="Garamond"/>
          <w:noProof/>
        </w:rPr>
        <w:t> cartésienne de la philosophie.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>Le corps, en partie inédit et inconnu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 expliquer le connaissable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physique en principes : du connu au connaissable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les deux réquisits épistémologiques cartésiens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que sont les principes des choses matérielles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459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ind w:left="171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l’italique en princ</w:t>
      </w:r>
      <w:r>
        <w:rPr>
          <w:rFonts w:ascii="Garamond" w:hAnsi="Garamond"/>
          <w:noProof/>
        </w:rPr>
        <w:t>ipe. Les principes en italique.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 xml:space="preserve">Remarque sur la typographie du mouvement dans </w:t>
      </w:r>
      <w:r w:rsidRPr="00E077DA">
        <w:rPr>
          <w:rFonts w:ascii="Garamond" w:hAnsi="Garamond"/>
          <w:i/>
          <w:noProof/>
        </w:rPr>
        <w:t>Principia</w:t>
      </w:r>
      <w:r w:rsidRPr="00E077DA">
        <w:rPr>
          <w:rFonts w:ascii="Garamond" w:hAnsi="Garamond"/>
          <w:noProof/>
        </w:rPr>
        <w:t xml:space="preserve"> II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461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tout expliquer ou démontrer à priori tous les phénomènes : du connu au connaissable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463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la puissance explicative des principes : peu de principes pour tout expliquer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_Toc292903269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465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cause possible, cause probable et cause plus que probable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467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ind w:left="127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 xml:space="preserve">cueillir les fruits inédits ou bien lire les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 xml:space="preserve"> (AT IX-2, 15 et 17-18) : vers une notion de lecture cartésienne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468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position du problème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470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solution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473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condition : une lecture continue, répétée et réfléchie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475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 xml:space="preserve">l’objectif moral des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 xml:space="preserve">figurer les corps – II. Le rôle des gravures dans les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description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problématique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ind w:left="171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p</w:t>
      </w:r>
      <w:r>
        <w:rPr>
          <w:rFonts w:ascii="Garamond" w:hAnsi="Garamond"/>
          <w:noProof/>
        </w:rPr>
        <w:t>remier mouvement : la réduction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 xml:space="preserve">(objet commun aux figures des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 xml:space="preserve"> et de </w:t>
      </w:r>
      <w:r w:rsidRPr="00E077DA">
        <w:rPr>
          <w:rFonts w:ascii="Garamond" w:hAnsi="Garamond"/>
          <w:i/>
          <w:noProof/>
        </w:rPr>
        <w:t>La Dioptrique</w:t>
      </w:r>
      <w:r w:rsidRPr="00E077DA">
        <w:rPr>
          <w:rFonts w:ascii="Garamond" w:hAnsi="Garamond"/>
          <w:noProof/>
        </w:rPr>
        <w:t xml:space="preserve"> et des </w:t>
      </w:r>
      <w:r w:rsidRPr="00E077DA">
        <w:rPr>
          <w:rFonts w:ascii="Garamond" w:hAnsi="Garamond"/>
          <w:i/>
          <w:noProof/>
        </w:rPr>
        <w:t>Météores</w:t>
      </w:r>
      <w:r w:rsidRPr="00E077DA">
        <w:rPr>
          <w:rFonts w:ascii="Garamond" w:hAnsi="Garamond"/>
          <w:noProof/>
        </w:rPr>
        <w:t>)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_Toc292903279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ind w:left="171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second mouvement : extrapolation de cette </w:t>
      </w:r>
      <w:r>
        <w:rPr>
          <w:rFonts w:ascii="Garamond" w:hAnsi="Garamond"/>
          <w:noProof/>
        </w:rPr>
        <w:t>réduction aux corps insensibles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 xml:space="preserve">du monde extra-terrestre (propre aux gravures des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>).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la réhabilitation des sens par la gravure : voir l’invisible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489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7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exemples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493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intituler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497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autoriser la vérité : privilège et dédicace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privilège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dédicacer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503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ind w:left="708" w:firstLine="129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3 – relier le corps entier de la philosophie. Les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 xml:space="preserve"> et les </w:t>
      </w:r>
      <w:r w:rsidRPr="00E077DA">
        <w:rPr>
          <w:rFonts w:ascii="Garamond" w:hAnsi="Garamond"/>
          <w:i/>
          <w:noProof/>
        </w:rPr>
        <w:t>Specimina philosophiae</w:t>
      </w:r>
      <w:r w:rsidRPr="00E077DA">
        <w:rPr>
          <w:rFonts w:ascii="Garamond" w:hAnsi="Garamond"/>
          <w:noProof/>
        </w:rPr>
        <w:t xml:space="preserve"> en un volume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507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 – le point de vue scolaire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508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 – le point de vue cartésien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_Toc292903289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métaphysique, physique, optique et météores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méthode : donner corps à la philosophie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4 – rééditer pour traduire : les </w:t>
      </w:r>
      <w:r w:rsidRPr="00E077DA">
        <w:rPr>
          <w:rFonts w:ascii="Garamond" w:hAnsi="Garamond"/>
          <w:i/>
          <w:noProof/>
        </w:rPr>
        <w:t>Principes de la philosophie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genèse du projet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imprimer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c – un nouveau livre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préfacer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traduire et corriger. Note sur la mise en livre des règles du choc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519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2"/>
        <w:tabs>
          <w:tab w:val="right" w:leader="dot" w:pos="9565"/>
        </w:tabs>
        <w:rPr>
          <w:rFonts w:ascii="Garamond" w:hAnsi="Garamond" w:cs="Times New Roman"/>
          <w:b w:val="0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 xml:space="preserve">C – tout publier : la morale dans </w:t>
      </w:r>
      <w:r w:rsidRPr="00E077DA">
        <w:rPr>
          <w:rFonts w:ascii="Garamond" w:hAnsi="Garamond"/>
          <w:i/>
          <w:noProof/>
        </w:rPr>
        <w:t>Les Passions de l’âme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1 – imprimer : de l’œuvre grise à l’œuvre blanche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_Toc292903299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une œuvre circonstancielle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genèse : ne pas publier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 l’œuvre grise à l’œuvre blanche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note sur le projet de publication de la correspondance avec Élisabeth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533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ind w:left="1057" w:firstLine="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une œuvre essentielle : la dernière publication de l’</w:t>
      </w:r>
      <w:r w:rsidRPr="00E077DA">
        <w:rPr>
          <w:rFonts w:ascii="Garamond" w:hAnsi="Garamond"/>
          <w:i/>
          <w:noProof/>
        </w:rPr>
        <w:t>ordo edendi</w:t>
      </w:r>
      <w:r>
        <w:rPr>
          <w:rFonts w:ascii="Garamond" w:hAnsi="Garamond"/>
          <w:noProof/>
        </w:rPr>
        <w:t xml:space="preserve"> cartésien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>et l’achèvement de la philosophie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534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ind w:left="1057" w:firstLine="220"/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 la médecine à la morale. La question de l’usage des</w:t>
      </w:r>
      <w:r>
        <w:rPr>
          <w:rFonts w:ascii="Garamond" w:hAnsi="Garamond"/>
          <w:noProof/>
        </w:rPr>
        <w:t xml:space="preserve"> passions et du genre éditorial</w:t>
      </w:r>
      <w:r>
        <w:rPr>
          <w:rFonts w:ascii="Garamond" w:hAnsi="Garamond"/>
          <w:noProof/>
        </w:rPr>
        <w:br/>
      </w:r>
      <w:r w:rsidRPr="00E077DA">
        <w:rPr>
          <w:rFonts w:ascii="Garamond" w:hAnsi="Garamond"/>
          <w:noProof/>
        </w:rPr>
        <w:t xml:space="preserve">des </w:t>
      </w:r>
      <w:r w:rsidRPr="00E077DA">
        <w:rPr>
          <w:rFonts w:ascii="Garamond" w:hAnsi="Garamond"/>
          <w:i/>
          <w:noProof/>
        </w:rPr>
        <w:t>Passions de l’âme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536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ne pas figurer : de la physiologie à la morale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539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question du genre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541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intituler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542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publier dans la langue des passions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_Toc292903309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545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2 – préfacer : la méthode en premier lieu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550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l’anonymat des « Lettres-préfaces »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551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le préambule méthodologique : de la préface à l’article III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554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3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3 – mettre en page : la morale comme science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a – partitionner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première partie. L’étude de l’homme ou la possibilité de fonder la morale par la physique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fonder la morale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 la morale par provision à la science morale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_Toc292903317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562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le concept de passion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deuxième et troisième parties. Mettre en ordre des passions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_Toc292903319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note sur le découpage de la deuxième partie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_Toc292903320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569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que faut-il vouloir avec passion ?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_Toc292903321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575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6"/>
        <w:tabs>
          <w:tab w:val="left" w:pos="1829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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générosité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_Toc292903322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576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4"/>
        <w:tabs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Garamond" w:hAnsi="Garamond"/>
          <w:noProof/>
        </w:rPr>
        <w:t>b – articuler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_Toc292903323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578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 xml:space="preserve">le lien avec les </w:t>
      </w:r>
      <w:r w:rsidRPr="00E077DA">
        <w:rPr>
          <w:rFonts w:ascii="Garamond" w:hAnsi="Garamond"/>
          <w:i/>
          <w:noProof/>
        </w:rPr>
        <w:t>Principia philosophiae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578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5"/>
        <w:tabs>
          <w:tab w:val="left" w:pos="1717"/>
          <w:tab w:val="right" w:leader="dot" w:pos="9565"/>
        </w:tabs>
        <w:rPr>
          <w:rFonts w:ascii="Garamond" w:hAnsi="Garamond" w:cs="Times New Roman"/>
          <w:noProof/>
          <w:sz w:val="24"/>
          <w:szCs w:val="24"/>
          <w:lang w:eastAsia="fr-FR"/>
        </w:rPr>
      </w:pPr>
      <w:r w:rsidRPr="00E077DA">
        <w:rPr>
          <w:rFonts w:ascii="Wingdings" w:hAnsi="Wingdings"/>
          <w:noProof/>
        </w:rPr>
        <w:t></w:t>
      </w:r>
      <w:r w:rsidRPr="00E077DA">
        <w:rPr>
          <w:rFonts w:ascii="Garamond" w:hAnsi="Garamond" w:cs="Times New Roman"/>
          <w:noProof/>
          <w:sz w:val="24"/>
          <w:szCs w:val="24"/>
          <w:lang w:eastAsia="fr-FR"/>
        </w:rPr>
        <w:tab/>
      </w:r>
      <w:r w:rsidRPr="00E077DA">
        <w:rPr>
          <w:rFonts w:ascii="Garamond" w:hAnsi="Garamond"/>
          <w:noProof/>
        </w:rPr>
        <w:t>la forme de la pensée achevée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_Toc292903325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580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1"/>
        <w:tabs>
          <w:tab w:val="right" w:leader="dot" w:pos="9565"/>
        </w:tabs>
        <w:rPr>
          <w:rFonts w:ascii="Garamond" w:hAnsi="Garamond" w:cs="Times New Roman"/>
          <w:b w:val="0"/>
          <w:noProof/>
          <w:lang w:eastAsia="fr-FR"/>
        </w:rPr>
      </w:pPr>
      <w:r w:rsidRPr="00E077DA">
        <w:rPr>
          <w:rFonts w:ascii="Garamond" w:hAnsi="Garamond"/>
          <w:noProof/>
        </w:rPr>
        <w:t>Conclusion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_Toc292903326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583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1"/>
        <w:tabs>
          <w:tab w:val="right" w:leader="dot" w:pos="9565"/>
        </w:tabs>
        <w:rPr>
          <w:rFonts w:ascii="Garamond" w:hAnsi="Garamond" w:cs="Times New Roman"/>
          <w:b w:val="0"/>
          <w:noProof/>
          <w:lang w:eastAsia="fr-FR"/>
        </w:rPr>
      </w:pPr>
      <w:r w:rsidRPr="00E077DA">
        <w:rPr>
          <w:rFonts w:ascii="Garamond" w:hAnsi="Garamond"/>
          <w:noProof/>
        </w:rPr>
        <w:t>Bibliographie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_Toc292903339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601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1"/>
        <w:tabs>
          <w:tab w:val="right" w:leader="dot" w:pos="9565"/>
        </w:tabs>
        <w:rPr>
          <w:rFonts w:ascii="Garamond" w:hAnsi="Garamond" w:cs="Times New Roman"/>
          <w:b w:val="0"/>
          <w:noProof/>
          <w:lang w:eastAsia="fr-FR"/>
        </w:rPr>
      </w:pPr>
      <w:r w:rsidRPr="00E077DA">
        <w:rPr>
          <w:rFonts w:ascii="Garamond" w:hAnsi="Garamond"/>
          <w:noProof/>
        </w:rPr>
        <w:t>Index des noms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_Toc292903384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621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1"/>
        <w:tabs>
          <w:tab w:val="right" w:leader="dot" w:pos="9565"/>
        </w:tabs>
        <w:rPr>
          <w:rFonts w:ascii="Garamond" w:hAnsi="Garamond" w:cs="Times New Roman"/>
          <w:b w:val="0"/>
          <w:noProof/>
          <w:lang w:eastAsia="fr-FR"/>
        </w:rPr>
      </w:pPr>
      <w:r w:rsidRPr="00E077DA">
        <w:rPr>
          <w:rFonts w:ascii="Garamond" w:hAnsi="Garamond"/>
          <w:noProof/>
        </w:rPr>
        <w:t>Glossaire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_Toc292903386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627</w:t>
      </w:r>
      <w:r w:rsidRPr="00E077DA">
        <w:rPr>
          <w:rFonts w:ascii="Garamond" w:hAnsi="Garamond"/>
          <w:noProof/>
        </w:rPr>
        <w:fldChar w:fldCharType="end"/>
      </w:r>
    </w:p>
    <w:p w:rsidR="00935D28" w:rsidRPr="00E077DA" w:rsidRDefault="00935D28" w:rsidP="00935D28">
      <w:pPr>
        <w:pStyle w:val="TM1"/>
        <w:tabs>
          <w:tab w:val="right" w:leader="dot" w:pos="9565"/>
        </w:tabs>
        <w:rPr>
          <w:rFonts w:cs="Times New Roman"/>
          <w:b w:val="0"/>
          <w:noProof/>
          <w:lang w:eastAsia="fr-FR"/>
        </w:rPr>
      </w:pPr>
      <w:r w:rsidRPr="00E077DA">
        <w:rPr>
          <w:rFonts w:ascii="Garamond" w:hAnsi="Garamond"/>
          <w:noProof/>
        </w:rPr>
        <w:t>Annexes</w:t>
      </w:r>
      <w:r w:rsidRPr="00E077DA">
        <w:rPr>
          <w:rFonts w:ascii="Garamond" w:hAnsi="Garamond"/>
          <w:noProof/>
        </w:rPr>
        <w:tab/>
      </w:r>
      <w:r w:rsidRPr="00E077DA">
        <w:rPr>
          <w:rFonts w:ascii="Garamond" w:hAnsi="Garamond"/>
          <w:noProof/>
        </w:rPr>
        <w:fldChar w:fldCharType="begin"/>
      </w:r>
      <w:r w:rsidRPr="00E077DA">
        <w:rPr>
          <w:rFonts w:ascii="Garamond" w:hAnsi="Garamond"/>
          <w:noProof/>
        </w:rPr>
        <w:instrText xml:space="preserve"> </w:instrText>
      </w:r>
      <w:r>
        <w:rPr>
          <w:rFonts w:ascii="Garamond" w:hAnsi="Garamond"/>
          <w:noProof/>
        </w:rPr>
        <w:instrText>PAGEREF</w:instrText>
      </w:r>
      <w:r w:rsidRPr="00E077DA">
        <w:rPr>
          <w:rFonts w:ascii="Garamond" w:hAnsi="Garamond"/>
          <w:noProof/>
        </w:rPr>
        <w:instrText xml:space="preserve"> _Toc292903388 \h </w:instrText>
      </w:r>
      <w:r w:rsidRPr="00E077DA">
        <w:rPr>
          <w:rFonts w:ascii="Garamond" w:hAnsi="Garamond"/>
          <w:noProof/>
        </w:rPr>
      </w:r>
      <w:r w:rsidRPr="00E077DA">
        <w:rPr>
          <w:rFonts w:ascii="Garamond" w:hAnsi="Garamond"/>
          <w:noProof/>
        </w:rPr>
        <w:fldChar w:fldCharType="separate"/>
      </w:r>
      <w:r>
        <w:rPr>
          <w:rFonts w:ascii="Garamond" w:hAnsi="Garamond"/>
          <w:noProof/>
        </w:rPr>
        <w:t>643</w:t>
      </w:r>
      <w:r w:rsidRPr="00E077DA">
        <w:rPr>
          <w:rFonts w:ascii="Garamond" w:hAnsi="Garamond"/>
          <w:noProof/>
        </w:rPr>
        <w:fldChar w:fldCharType="end"/>
      </w:r>
      <w:r w:rsidRPr="00E077DA">
        <w:rPr>
          <w:rFonts w:ascii="Garamond" w:hAnsi="Garamond"/>
        </w:rPr>
        <w:fldChar w:fldCharType="end"/>
      </w:r>
      <w:r w:rsidRPr="00E077DA">
        <w:rPr>
          <w:rFonts w:ascii="Garamond" w:hAnsi="Garamond"/>
        </w:rPr>
        <w:br w:type="page"/>
      </w:r>
    </w:p>
    <w:p w:rsidR="00BF33B6" w:rsidRDefault="00BF33B6"/>
    <w:sectPr w:rsidR="00BF33B6" w:rsidSect="00BC4EC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plified Arabic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imSun">
    <w:charset w:val="80"/>
    <w:family w:val="auto"/>
    <w:pitch w:val="variable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New York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alatinoLinotype">
    <w:altName w:val="Apple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9DAA7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747E6EA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291A3736"/>
    <w:lvl w:ilvl="0">
      <w:start w:val="1"/>
      <w:numFmt w:val="bullet"/>
      <w:lvlText w:val=""/>
      <w:lvlJc w:val="left"/>
      <w:pPr>
        <w:tabs>
          <w:tab w:val="num" w:pos="1755"/>
        </w:tabs>
        <w:ind w:left="1755" w:hanging="621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4">
    <w:nsid w:val="00000003"/>
    <w:multiLevelType w:val="singleLevel"/>
    <w:tmpl w:val="00000003"/>
    <w:name w:val="WW8Num3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abstractNum w:abstractNumId="5">
    <w:nsid w:val="00000004"/>
    <w:multiLevelType w:val="singleLevel"/>
    <w:tmpl w:val="00000004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0000006"/>
    <w:name w:val="WW8Num6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abstractNum w:abstractNumId="8">
    <w:nsid w:val="00000007"/>
    <w:multiLevelType w:val="singleLevel"/>
    <w:tmpl w:val="00000007"/>
    <w:name w:val="WW8Num7"/>
    <w:lvl w:ilvl="0"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Garamond" w:hAnsi="Garamond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2911650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84E3C04"/>
    <w:multiLevelType w:val="hybridMultilevel"/>
    <w:tmpl w:val="546620F2"/>
    <w:lvl w:ilvl="0" w:tplc="4E82391E">
      <w:start w:val="3"/>
      <w:numFmt w:val="bullet"/>
      <w:lvlText w:val="–"/>
      <w:lvlJc w:val="left"/>
      <w:pPr>
        <w:ind w:left="720" w:hanging="360"/>
      </w:pPr>
      <w:rPr>
        <w:rFonts w:ascii="Garamond" w:eastAsia="Times New Roman" w:hAnsi="Garamond" w:cs="Star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0B4734"/>
    <w:multiLevelType w:val="hybridMultilevel"/>
    <w:tmpl w:val="D71A7DDE"/>
    <w:lvl w:ilvl="0" w:tplc="14184728">
      <w:start w:val="1"/>
      <w:numFmt w:val="bullet"/>
      <w:pStyle w:val="Paragraphedeliste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>
    <w:nsid w:val="219D4091"/>
    <w:multiLevelType w:val="multilevel"/>
    <w:tmpl w:val="8912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0653C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8D52D97"/>
    <w:multiLevelType w:val="hybridMultilevel"/>
    <w:tmpl w:val="9C24987A"/>
    <w:lvl w:ilvl="0" w:tplc="4E82391E">
      <w:start w:val="3"/>
      <w:numFmt w:val="bullet"/>
      <w:lvlText w:val="–"/>
      <w:lvlJc w:val="left"/>
      <w:pPr>
        <w:ind w:left="720" w:hanging="360"/>
      </w:pPr>
      <w:rPr>
        <w:rFonts w:ascii="Garamond" w:eastAsia="Times New Roman" w:hAnsi="Garamond" w:cs="Star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73C35"/>
    <w:multiLevelType w:val="hybridMultilevel"/>
    <w:tmpl w:val="4E4C0F54"/>
    <w:lvl w:ilvl="0" w:tplc="A92226B4">
      <w:start w:val="1"/>
      <w:numFmt w:val="bullet"/>
      <w:pStyle w:val="Titre4"/>
      <w:lvlText w:val=""/>
      <w:lvlJc w:val="left"/>
      <w:pPr>
        <w:tabs>
          <w:tab w:val="num" w:pos="2115"/>
        </w:tabs>
        <w:ind w:left="2115" w:hanging="621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15DA9"/>
    <w:multiLevelType w:val="multilevel"/>
    <w:tmpl w:val="02EA2E34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64E6DD6"/>
    <w:multiLevelType w:val="hybridMultilevel"/>
    <w:tmpl w:val="DAD254B6"/>
    <w:lvl w:ilvl="0" w:tplc="52F88444">
      <w:start w:val="1"/>
      <w:numFmt w:val="bullet"/>
      <w:pStyle w:val="lieux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E60580"/>
    <w:multiLevelType w:val="multilevel"/>
    <w:tmpl w:val="D1F68428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1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7AB7857"/>
    <w:multiLevelType w:val="hybridMultilevel"/>
    <w:tmpl w:val="C010AE86"/>
    <w:lvl w:ilvl="0" w:tplc="FFFFFFFF">
      <w:start w:val="1"/>
      <w:numFmt w:val="bullet"/>
      <w:pStyle w:val="Titre5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5BE81B19"/>
    <w:multiLevelType w:val="multilevel"/>
    <w:tmpl w:val="DE608ADE"/>
    <w:lvl w:ilvl="0">
      <w:start w:val="1"/>
      <w:numFmt w:val="bullet"/>
      <w:lvlText w:val=""/>
      <w:lvlJc w:val="left"/>
      <w:pPr>
        <w:ind w:left="1854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A7109"/>
    <w:multiLevelType w:val="multilevel"/>
    <w:tmpl w:val="BC78CFCA"/>
    <w:lvl w:ilvl="0">
      <w:start w:val="1"/>
      <w:numFmt w:val="bullet"/>
      <w:lvlText w:val=""/>
      <w:lvlJc w:val="left"/>
      <w:pPr>
        <w:ind w:left="3141" w:hanging="36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70B6592E"/>
    <w:multiLevelType w:val="hybridMultilevel"/>
    <w:tmpl w:val="10249A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141ABA"/>
    <w:multiLevelType w:val="hybridMultilevel"/>
    <w:tmpl w:val="CDCE03D2"/>
    <w:lvl w:ilvl="0" w:tplc="363E76C4">
      <w:start w:val="1"/>
      <w:numFmt w:val="lowerLetter"/>
      <w:lvlText w:val="%1 –"/>
      <w:lvlJc w:val="left"/>
      <w:pPr>
        <w:tabs>
          <w:tab w:val="num" w:pos="1304"/>
        </w:tabs>
        <w:ind w:left="1418" w:hanging="39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15"/>
  </w:num>
  <w:num w:numId="7">
    <w:abstractNumId w:val="11"/>
  </w:num>
  <w:num w:numId="8">
    <w:abstractNumId w:val="16"/>
  </w:num>
  <w:num w:numId="9">
    <w:abstractNumId w:val="20"/>
  </w:num>
  <w:num w:numId="10">
    <w:abstractNumId w:val="12"/>
  </w:num>
  <w:num w:numId="11">
    <w:abstractNumId w:val="1"/>
  </w:num>
  <w:num w:numId="12">
    <w:abstractNumId w:val="3"/>
  </w:num>
  <w:num w:numId="13">
    <w:abstractNumId w:val="19"/>
  </w:num>
  <w:num w:numId="14">
    <w:abstractNumId w:val="6"/>
  </w:num>
  <w:num w:numId="15">
    <w:abstractNumId w:val="0"/>
  </w:num>
  <w:num w:numId="16">
    <w:abstractNumId w:val="13"/>
  </w:num>
  <w:num w:numId="17">
    <w:abstractNumId w:val="14"/>
  </w:num>
  <w:num w:numId="18">
    <w:abstractNumId w:val="17"/>
  </w:num>
  <w:num w:numId="19">
    <w:abstractNumId w:val="23"/>
  </w:num>
  <w:num w:numId="20">
    <w:abstractNumId w:val="22"/>
  </w:num>
  <w:num w:numId="21">
    <w:abstractNumId w:val="18"/>
  </w:num>
  <w:num w:numId="22">
    <w:abstractNumId w:val="10"/>
  </w:num>
  <w:num w:numId="23">
    <w:abstractNumId w:val="24"/>
  </w:num>
  <w:num w:numId="24">
    <w:abstractNumId w:val="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28"/>
    <w:rsid w:val="00935D28"/>
    <w:rsid w:val="00BC4ECF"/>
    <w:rsid w:val="00B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9167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28"/>
    <w:pPr>
      <w:suppressAutoHyphens/>
      <w:spacing w:line="312" w:lineRule="auto"/>
      <w:ind w:firstLine="397"/>
      <w:jc w:val="both"/>
    </w:pPr>
    <w:rPr>
      <w:rFonts w:ascii="Garamond" w:eastAsia="Times New Roman" w:hAnsi="Garamond" w:cs="Georgia"/>
      <w:sz w:val="22"/>
      <w:szCs w:val="32"/>
      <w:lang w:eastAsia="ar-SA"/>
    </w:rPr>
  </w:style>
  <w:style w:type="paragraph" w:styleId="Titre1">
    <w:name w:val="heading 1"/>
    <w:aliases w:val="TitrePlan"/>
    <w:basedOn w:val="Normal"/>
    <w:next w:val="Normal"/>
    <w:link w:val="Titre1Car"/>
    <w:autoRedefine/>
    <w:uiPriority w:val="99"/>
    <w:qFormat/>
    <w:rsid w:val="00935D28"/>
    <w:pPr>
      <w:keepNext/>
      <w:widowControl w:val="0"/>
      <w:tabs>
        <w:tab w:val="left" w:pos="1260"/>
      </w:tabs>
      <w:autoSpaceDE w:val="0"/>
      <w:spacing w:before="680" w:after="360"/>
      <w:ind w:firstLine="0"/>
      <w:jc w:val="left"/>
      <w:outlineLvl w:val="0"/>
    </w:pPr>
    <w:rPr>
      <w:kern w:val="1"/>
      <w:sz w:val="36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35D28"/>
    <w:pPr>
      <w:keepNext/>
      <w:tabs>
        <w:tab w:val="left" w:pos="1260"/>
      </w:tabs>
      <w:spacing w:before="480" w:after="240"/>
      <w:ind w:firstLine="709"/>
      <w:jc w:val="left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autoRedefine/>
    <w:uiPriority w:val="99"/>
    <w:qFormat/>
    <w:rsid w:val="00935D28"/>
    <w:pPr>
      <w:keepNext/>
      <w:spacing w:before="320" w:after="200"/>
      <w:ind w:left="851" w:firstLine="0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autoRedefine/>
    <w:qFormat/>
    <w:rsid w:val="00935D28"/>
    <w:pPr>
      <w:keepNext/>
      <w:numPr>
        <w:numId w:val="8"/>
      </w:numPr>
      <w:spacing w:before="360" w:after="120" w:line="336" w:lineRule="auto"/>
      <w:jc w:val="left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935D28"/>
    <w:pPr>
      <w:keepNext/>
      <w:numPr>
        <w:numId w:val="9"/>
      </w:numPr>
      <w:spacing w:before="360" w:after="120" w:line="336" w:lineRule="auto"/>
      <w:ind w:left="2415" w:hanging="357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autoRedefine/>
    <w:qFormat/>
    <w:rsid w:val="00935D28"/>
    <w:pPr>
      <w:keepNext/>
      <w:spacing w:before="120" w:after="360" w:line="320" w:lineRule="atLeast"/>
      <w:ind w:left="2268" w:firstLine="0"/>
      <w:outlineLvl w:val="5"/>
    </w:pPr>
  </w:style>
  <w:style w:type="paragraph" w:styleId="Titre7">
    <w:name w:val="heading 7"/>
    <w:basedOn w:val="Normal"/>
    <w:next w:val="Normal"/>
    <w:link w:val="Titre7Car"/>
    <w:qFormat/>
    <w:rsid w:val="00935D28"/>
    <w:pPr>
      <w:keepNext/>
      <w:outlineLvl w:val="6"/>
    </w:pPr>
    <w:rPr>
      <w:i/>
    </w:rPr>
  </w:style>
  <w:style w:type="paragraph" w:styleId="Titre8">
    <w:name w:val="heading 8"/>
    <w:basedOn w:val="Normal"/>
    <w:next w:val="Normal"/>
    <w:link w:val="Titre8Car"/>
    <w:qFormat/>
    <w:rsid w:val="00935D28"/>
    <w:pPr>
      <w:keepNext/>
      <w:numPr>
        <w:ilvl w:val="7"/>
        <w:numId w:val="1"/>
      </w:numPr>
      <w:spacing w:before="240" w:after="120"/>
      <w:outlineLvl w:val="7"/>
    </w:pPr>
    <w:rPr>
      <w:rFonts w:ascii="Arial" w:eastAsia="Arial Unicode MS" w:hAnsi="Arial" w:cs="Tahoma"/>
      <w:b/>
      <w:bCs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935D28"/>
    <w:pPr>
      <w:keepNext/>
      <w:numPr>
        <w:ilvl w:val="8"/>
        <w:numId w:val="1"/>
      </w:numPr>
      <w:spacing w:before="240" w:after="120"/>
      <w:outlineLvl w:val="8"/>
    </w:pPr>
    <w:rPr>
      <w:rFonts w:ascii="Arial" w:eastAsia="Arial Unicode MS" w:hAnsi="Arial" w:cs="Tahoma"/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aliases w:val="TitrePlan Car"/>
    <w:basedOn w:val="Policepardfaut"/>
    <w:link w:val="Titre1"/>
    <w:uiPriority w:val="99"/>
    <w:rsid w:val="00935D28"/>
    <w:rPr>
      <w:rFonts w:ascii="Garamond" w:eastAsia="Times New Roman" w:hAnsi="Garamond" w:cs="Georgia"/>
      <w:kern w:val="1"/>
      <w:sz w:val="36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935D28"/>
    <w:rPr>
      <w:rFonts w:ascii="Garamond" w:eastAsia="Times New Roman" w:hAnsi="Garamond" w:cs="Georgia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rsid w:val="00935D28"/>
    <w:rPr>
      <w:rFonts w:ascii="Garamond" w:eastAsia="Times New Roman" w:hAnsi="Garamond" w:cs="Georgia"/>
      <w:sz w:val="28"/>
      <w:szCs w:val="32"/>
      <w:lang w:eastAsia="ar-SA"/>
    </w:rPr>
  </w:style>
  <w:style w:type="character" w:customStyle="1" w:styleId="Titre4Car">
    <w:name w:val="Titre 4 Car"/>
    <w:basedOn w:val="Policepardfaut"/>
    <w:link w:val="Titre4"/>
    <w:rsid w:val="00935D28"/>
    <w:rPr>
      <w:rFonts w:ascii="Garamond" w:eastAsia="Times New Roman" w:hAnsi="Garamond" w:cs="Georgia"/>
      <w:i/>
      <w:szCs w:val="32"/>
      <w:lang w:eastAsia="ar-SA"/>
    </w:rPr>
  </w:style>
  <w:style w:type="character" w:customStyle="1" w:styleId="Titre5Car">
    <w:name w:val="Titre 5 Car"/>
    <w:basedOn w:val="Policepardfaut"/>
    <w:link w:val="Titre5"/>
    <w:rsid w:val="00935D28"/>
    <w:rPr>
      <w:rFonts w:ascii="Garamond" w:eastAsia="Times New Roman" w:hAnsi="Garamond" w:cs="Georgia"/>
      <w:i/>
      <w:sz w:val="22"/>
      <w:szCs w:val="32"/>
      <w:lang w:eastAsia="ar-SA"/>
    </w:rPr>
  </w:style>
  <w:style w:type="character" w:customStyle="1" w:styleId="Titre6Car">
    <w:name w:val="Titre 6 Car"/>
    <w:basedOn w:val="Policepardfaut"/>
    <w:link w:val="Titre6"/>
    <w:rsid w:val="00935D28"/>
    <w:rPr>
      <w:rFonts w:ascii="Garamond" w:eastAsia="Times New Roman" w:hAnsi="Garamond" w:cs="Georgia"/>
      <w:sz w:val="22"/>
      <w:szCs w:val="32"/>
      <w:lang w:eastAsia="ar-SA"/>
    </w:rPr>
  </w:style>
  <w:style w:type="character" w:customStyle="1" w:styleId="Titre7Car">
    <w:name w:val="Titre 7 Car"/>
    <w:basedOn w:val="Policepardfaut"/>
    <w:link w:val="Titre7"/>
    <w:rsid w:val="00935D28"/>
    <w:rPr>
      <w:rFonts w:ascii="Garamond" w:eastAsia="Times New Roman" w:hAnsi="Garamond" w:cs="Georgia"/>
      <w:i/>
      <w:sz w:val="22"/>
      <w:szCs w:val="32"/>
      <w:lang w:eastAsia="ar-SA"/>
    </w:rPr>
  </w:style>
  <w:style w:type="character" w:customStyle="1" w:styleId="Titre8Car">
    <w:name w:val="Titre 8 Car"/>
    <w:basedOn w:val="Policepardfaut"/>
    <w:link w:val="Titre8"/>
    <w:rsid w:val="00935D2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Titre9Car">
    <w:name w:val="Titre 9 Car"/>
    <w:basedOn w:val="Policepardfaut"/>
    <w:link w:val="Titre9"/>
    <w:rsid w:val="00935D28"/>
    <w:rPr>
      <w:rFonts w:ascii="Arial" w:eastAsia="Arial Unicode MS" w:hAnsi="Arial" w:cs="Tahoma"/>
      <w:b/>
      <w:bCs/>
      <w:sz w:val="21"/>
      <w:szCs w:val="21"/>
      <w:lang w:eastAsia="ar-SA"/>
    </w:rPr>
  </w:style>
  <w:style w:type="paragraph" w:styleId="Explorateurdedocument">
    <w:name w:val="Document Map"/>
    <w:basedOn w:val="Normal"/>
    <w:link w:val="ExplorateurdedocumentCar"/>
    <w:uiPriority w:val="99"/>
    <w:rsid w:val="00935D28"/>
    <w:rPr>
      <w:rFonts w:ascii="Lucida Grande" w:hAnsi="Lucida Grande"/>
      <w:sz w:val="24"/>
      <w:szCs w:val="24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rsid w:val="00935D28"/>
    <w:rPr>
      <w:rFonts w:ascii="Lucida Grande" w:eastAsia="Times New Roman" w:hAnsi="Lucida Grande" w:cs="Georgia"/>
      <w:lang w:eastAsia="ar-SA"/>
    </w:rPr>
  </w:style>
  <w:style w:type="paragraph" w:styleId="Notedebasdepage">
    <w:name w:val="footnote text"/>
    <w:basedOn w:val="Normal"/>
    <w:link w:val="NotedebasdepageCar"/>
    <w:autoRedefine/>
    <w:rsid w:val="00935D28"/>
    <w:pPr>
      <w:spacing w:line="276" w:lineRule="auto"/>
      <w:ind w:firstLine="0"/>
      <w:contextualSpacing/>
    </w:pPr>
    <w:rPr>
      <w:spacing w:val="-2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935D28"/>
    <w:rPr>
      <w:rFonts w:ascii="Garamond" w:eastAsia="Times New Roman" w:hAnsi="Garamond" w:cs="Georgia"/>
      <w:spacing w:val="-2"/>
      <w:sz w:val="18"/>
      <w:szCs w:val="32"/>
      <w:lang w:eastAsia="ar-SA"/>
    </w:rPr>
  </w:style>
  <w:style w:type="paragraph" w:customStyle="1" w:styleId="Juliacitation">
    <w:name w:val="Julia_citation"/>
    <w:basedOn w:val="Normal"/>
    <w:next w:val="Normal"/>
    <w:autoRedefine/>
    <w:rsid w:val="00935D28"/>
    <w:pPr>
      <w:suppressAutoHyphens w:val="0"/>
      <w:spacing w:before="120" w:after="160" w:line="280" w:lineRule="exact"/>
      <w:ind w:left="680" w:right="680" w:firstLine="0"/>
      <w:contextualSpacing/>
    </w:pPr>
    <w:rPr>
      <w:sz w:val="20"/>
      <w:lang w:eastAsia="fr-FR"/>
    </w:rPr>
  </w:style>
  <w:style w:type="character" w:customStyle="1" w:styleId="appelnote">
    <w:name w:val="appel_note"/>
    <w:rsid w:val="00935D28"/>
    <w:rPr>
      <w:rFonts w:ascii="Garamond" w:hAnsi="Garamond"/>
      <w:sz w:val="23"/>
      <w:vertAlign w:val="superscript"/>
    </w:rPr>
  </w:style>
  <w:style w:type="paragraph" w:customStyle="1" w:styleId="numeronote">
    <w:name w:val="numero_note"/>
    <w:basedOn w:val="Normal"/>
    <w:next w:val="Notedebasdepage"/>
    <w:autoRedefine/>
    <w:qFormat/>
    <w:rsid w:val="00935D28"/>
    <w:pPr>
      <w:suppressAutoHyphens w:val="0"/>
      <w:spacing w:line="240" w:lineRule="auto"/>
      <w:ind w:left="567" w:firstLine="851"/>
    </w:pPr>
    <w:rPr>
      <w:rFonts w:cs="Times New Roman"/>
      <w:szCs w:val="24"/>
      <w:vertAlign w:val="superscript"/>
      <w:lang w:eastAsia="fr-FR"/>
    </w:rPr>
  </w:style>
  <w:style w:type="paragraph" w:customStyle="1" w:styleId="Stylechap">
    <w:name w:val="Style_chap"/>
    <w:basedOn w:val="Normal"/>
    <w:autoRedefine/>
    <w:qFormat/>
    <w:rsid w:val="00935D28"/>
    <w:pPr>
      <w:spacing w:before="360" w:after="360" w:line="480" w:lineRule="auto"/>
      <w:ind w:firstLine="0"/>
      <w:jc w:val="center"/>
    </w:pPr>
    <w:rPr>
      <w:smallCaps/>
      <w:sz w:val="40"/>
    </w:rPr>
  </w:style>
  <w:style w:type="character" w:styleId="Marquenotebasdepage">
    <w:name w:val="footnote reference"/>
    <w:uiPriority w:val="99"/>
    <w:rsid w:val="00935D28"/>
    <w:rPr>
      <w:vertAlign w:val="superscript"/>
    </w:rPr>
  </w:style>
  <w:style w:type="paragraph" w:customStyle="1" w:styleId="Stylepartie">
    <w:name w:val="Style partie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contextualSpacing/>
      <w:jc w:val="center"/>
      <w:outlineLvl w:val="0"/>
    </w:pPr>
    <w:rPr>
      <w:smallCaps/>
      <w:kern w:val="1"/>
      <w:sz w:val="40"/>
    </w:rPr>
  </w:style>
  <w:style w:type="paragraph" w:styleId="Index1">
    <w:name w:val="index 1"/>
    <w:basedOn w:val="Normal"/>
    <w:next w:val="Normal"/>
    <w:autoRedefine/>
    <w:uiPriority w:val="99"/>
    <w:rsid w:val="00935D28"/>
    <w:pPr>
      <w:ind w:left="220" w:hanging="220"/>
      <w:jc w:val="left"/>
    </w:pPr>
    <w:rPr>
      <w:rFonts w:ascii="Cambria" w:hAnsi="Cambria"/>
      <w:sz w:val="18"/>
      <w:szCs w:val="18"/>
    </w:rPr>
  </w:style>
  <w:style w:type="paragraph" w:styleId="En-tte">
    <w:name w:val="header"/>
    <w:basedOn w:val="Normal"/>
    <w:link w:val="En-tteCar"/>
    <w:rsid w:val="00935D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35D28"/>
    <w:rPr>
      <w:rFonts w:ascii="Garamond" w:eastAsia="Times New Roman" w:hAnsi="Garamond" w:cs="Georgia"/>
      <w:sz w:val="22"/>
      <w:szCs w:val="32"/>
      <w:lang w:eastAsia="ar-SA"/>
    </w:rPr>
  </w:style>
  <w:style w:type="paragraph" w:styleId="Pieddepage">
    <w:name w:val="footer"/>
    <w:basedOn w:val="Normal"/>
    <w:link w:val="PieddepageCar"/>
    <w:rsid w:val="00935D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35D28"/>
    <w:rPr>
      <w:rFonts w:ascii="Garamond" w:eastAsia="Times New Roman" w:hAnsi="Garamond" w:cs="Georgia"/>
      <w:sz w:val="22"/>
      <w:szCs w:val="32"/>
      <w:lang w:eastAsia="ar-SA"/>
    </w:rPr>
  </w:style>
  <w:style w:type="paragraph" w:customStyle="1" w:styleId="3Bibliitem">
    <w:name w:val="3|Bibli_item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character" w:customStyle="1" w:styleId="apple-converted-space">
    <w:name w:val="apple-converted-space"/>
    <w:basedOn w:val="Policepardfaut"/>
    <w:rsid w:val="00935D28"/>
  </w:style>
  <w:style w:type="paragraph" w:customStyle="1" w:styleId="legende">
    <w:name w:val="legende"/>
    <w:basedOn w:val="Normal"/>
    <w:autoRedefine/>
    <w:qFormat/>
    <w:rsid w:val="00935D28"/>
    <w:pPr>
      <w:snapToGrid w:val="0"/>
      <w:spacing w:before="60" w:after="60" w:line="240" w:lineRule="auto"/>
      <w:ind w:firstLine="0"/>
      <w:jc w:val="center"/>
    </w:pPr>
    <w:rPr>
      <w:sz w:val="18"/>
    </w:rPr>
  </w:style>
  <w:style w:type="paragraph" w:customStyle="1" w:styleId="Entreeglossaire">
    <w:name w:val="Entree_glossaire"/>
    <w:basedOn w:val="Normal"/>
    <w:autoRedefine/>
    <w:qFormat/>
    <w:rsid w:val="00935D28"/>
    <w:pPr>
      <w:spacing w:before="360" w:after="80"/>
      <w:ind w:firstLine="567"/>
      <w:outlineLvl w:val="0"/>
    </w:pPr>
    <w:rPr>
      <w:sz w:val="24"/>
    </w:rPr>
  </w:style>
  <w:style w:type="character" w:customStyle="1" w:styleId="Caractresdenotedebasdepage">
    <w:name w:val="Caractères de note de bas de page"/>
    <w:rsid w:val="00935D28"/>
    <w:rPr>
      <w:vertAlign w:val="superscript"/>
    </w:rPr>
  </w:style>
  <w:style w:type="paragraph" w:customStyle="1" w:styleId="legendetableau">
    <w:name w:val="legende_tableau"/>
    <w:basedOn w:val="Juliacitation"/>
    <w:autoRedefine/>
    <w:qFormat/>
    <w:rsid w:val="00935D28"/>
    <w:pPr>
      <w:spacing w:line="240" w:lineRule="auto"/>
      <w:ind w:firstLine="567"/>
      <w:jc w:val="center"/>
    </w:pPr>
    <w:rPr>
      <w:rFonts w:cs="Times New Roman"/>
      <w:sz w:val="21"/>
      <w:szCs w:val="26"/>
    </w:rPr>
  </w:style>
  <w:style w:type="character" w:customStyle="1" w:styleId="pb">
    <w:name w:val="pb"/>
    <w:rsid w:val="00935D28"/>
    <w:rPr>
      <w:rFonts w:cs="Times New Roman"/>
      <w:color w:val="FF0000"/>
      <w:sz w:val="20"/>
      <w:szCs w:val="20"/>
    </w:rPr>
  </w:style>
  <w:style w:type="paragraph" w:styleId="Corpsdetexte">
    <w:name w:val="Body Text"/>
    <w:basedOn w:val="Normal"/>
    <w:link w:val="CorpsdetexteCar"/>
    <w:autoRedefine/>
    <w:rsid w:val="00935D28"/>
  </w:style>
  <w:style w:type="character" w:customStyle="1" w:styleId="CorpsdetexteCar">
    <w:name w:val="Corps de texte Car"/>
    <w:basedOn w:val="Policepardfaut"/>
    <w:link w:val="Corpsdetexte"/>
    <w:rsid w:val="00935D28"/>
    <w:rPr>
      <w:rFonts w:ascii="Garamond" w:eastAsia="Times New Roman" w:hAnsi="Garamond" w:cs="Georgia"/>
      <w:sz w:val="22"/>
      <w:szCs w:val="32"/>
      <w:lang w:eastAsia="ar-SA"/>
    </w:rPr>
  </w:style>
  <w:style w:type="paragraph" w:styleId="Paragraphedeliste">
    <w:name w:val="List Paragraph"/>
    <w:basedOn w:val="Normal"/>
    <w:autoRedefine/>
    <w:qFormat/>
    <w:rsid w:val="00935D28"/>
    <w:pPr>
      <w:numPr>
        <w:numId w:val="10"/>
      </w:numPr>
      <w:contextualSpacing/>
    </w:pPr>
  </w:style>
  <w:style w:type="character" w:customStyle="1" w:styleId="corr">
    <w:name w:val="corr"/>
    <w:basedOn w:val="Policepardfaut"/>
    <w:rsid w:val="00935D28"/>
  </w:style>
  <w:style w:type="character" w:styleId="Numrodepage">
    <w:name w:val="page number"/>
    <w:basedOn w:val="Policepardfaut"/>
    <w:rsid w:val="00935D28"/>
  </w:style>
  <w:style w:type="paragraph" w:styleId="Index2">
    <w:name w:val="index 2"/>
    <w:basedOn w:val="Normal"/>
    <w:next w:val="Normal"/>
    <w:autoRedefine/>
    <w:uiPriority w:val="99"/>
    <w:rsid w:val="00935D28"/>
    <w:pPr>
      <w:ind w:left="440" w:hanging="220"/>
      <w:jc w:val="left"/>
    </w:pPr>
    <w:rPr>
      <w:rFonts w:ascii="Cambria" w:hAnsi="Cambria"/>
      <w:sz w:val="18"/>
      <w:szCs w:val="18"/>
    </w:rPr>
  </w:style>
  <w:style w:type="paragraph" w:styleId="Index3">
    <w:name w:val="index 3"/>
    <w:basedOn w:val="Normal"/>
    <w:next w:val="Normal"/>
    <w:autoRedefine/>
    <w:rsid w:val="00935D28"/>
    <w:pPr>
      <w:ind w:left="660" w:hanging="220"/>
      <w:jc w:val="left"/>
    </w:pPr>
    <w:rPr>
      <w:rFonts w:ascii="Cambria" w:hAnsi="Cambria"/>
      <w:sz w:val="18"/>
      <w:szCs w:val="18"/>
    </w:rPr>
  </w:style>
  <w:style w:type="paragraph" w:styleId="Index4">
    <w:name w:val="index 4"/>
    <w:basedOn w:val="Normal"/>
    <w:next w:val="Normal"/>
    <w:autoRedefine/>
    <w:rsid w:val="00935D28"/>
    <w:pPr>
      <w:ind w:left="880" w:hanging="220"/>
      <w:jc w:val="left"/>
    </w:pPr>
    <w:rPr>
      <w:rFonts w:ascii="Cambria" w:hAnsi="Cambria"/>
      <w:sz w:val="18"/>
      <w:szCs w:val="18"/>
    </w:rPr>
  </w:style>
  <w:style w:type="paragraph" w:styleId="Index5">
    <w:name w:val="index 5"/>
    <w:basedOn w:val="Normal"/>
    <w:next w:val="Normal"/>
    <w:autoRedefine/>
    <w:rsid w:val="00935D28"/>
    <w:pPr>
      <w:ind w:left="1100" w:hanging="220"/>
      <w:jc w:val="left"/>
    </w:pPr>
    <w:rPr>
      <w:rFonts w:ascii="Cambria" w:hAnsi="Cambria"/>
      <w:sz w:val="18"/>
      <w:szCs w:val="18"/>
    </w:rPr>
  </w:style>
  <w:style w:type="paragraph" w:styleId="Index6">
    <w:name w:val="index 6"/>
    <w:basedOn w:val="Normal"/>
    <w:next w:val="Normal"/>
    <w:autoRedefine/>
    <w:rsid w:val="00935D28"/>
    <w:pPr>
      <w:ind w:left="1320" w:hanging="220"/>
      <w:jc w:val="left"/>
    </w:pPr>
    <w:rPr>
      <w:rFonts w:ascii="Cambria" w:hAnsi="Cambria"/>
      <w:sz w:val="18"/>
      <w:szCs w:val="18"/>
    </w:rPr>
  </w:style>
  <w:style w:type="paragraph" w:styleId="Index7">
    <w:name w:val="index 7"/>
    <w:basedOn w:val="Normal"/>
    <w:next w:val="Normal"/>
    <w:autoRedefine/>
    <w:rsid w:val="00935D28"/>
    <w:pPr>
      <w:ind w:left="1540" w:hanging="220"/>
      <w:jc w:val="left"/>
    </w:pPr>
    <w:rPr>
      <w:rFonts w:ascii="Cambria" w:hAnsi="Cambria"/>
      <w:sz w:val="18"/>
      <w:szCs w:val="18"/>
    </w:rPr>
  </w:style>
  <w:style w:type="paragraph" w:styleId="Index8">
    <w:name w:val="index 8"/>
    <w:basedOn w:val="Normal"/>
    <w:next w:val="Normal"/>
    <w:autoRedefine/>
    <w:rsid w:val="00935D28"/>
    <w:pPr>
      <w:ind w:left="1760" w:hanging="220"/>
      <w:jc w:val="left"/>
    </w:pPr>
    <w:rPr>
      <w:rFonts w:ascii="Cambria" w:hAnsi="Cambria"/>
      <w:sz w:val="18"/>
      <w:szCs w:val="18"/>
    </w:rPr>
  </w:style>
  <w:style w:type="paragraph" w:styleId="Index9">
    <w:name w:val="index 9"/>
    <w:basedOn w:val="Normal"/>
    <w:next w:val="Normal"/>
    <w:autoRedefine/>
    <w:rsid w:val="00935D28"/>
    <w:pPr>
      <w:ind w:left="1980" w:hanging="220"/>
      <w:jc w:val="left"/>
    </w:pPr>
    <w:rPr>
      <w:rFonts w:ascii="Cambria" w:hAnsi="Cambria"/>
      <w:sz w:val="18"/>
      <w:szCs w:val="18"/>
    </w:rPr>
  </w:style>
  <w:style w:type="paragraph" w:styleId="Titreindex">
    <w:name w:val="index heading"/>
    <w:basedOn w:val="Normal"/>
    <w:next w:val="Index1"/>
    <w:autoRedefine/>
    <w:uiPriority w:val="99"/>
    <w:rsid w:val="00935D28"/>
    <w:pPr>
      <w:spacing w:before="240" w:after="120"/>
      <w:jc w:val="center"/>
    </w:pPr>
    <w:rPr>
      <w:rFonts w:ascii="Cambria" w:hAnsi="Cambria"/>
      <w:b/>
      <w:sz w:val="26"/>
      <w:szCs w:val="26"/>
    </w:rPr>
  </w:style>
  <w:style w:type="paragraph" w:customStyle="1" w:styleId="exergue">
    <w:name w:val="exergue"/>
    <w:basedOn w:val="Juliacitation"/>
    <w:autoRedefine/>
    <w:qFormat/>
    <w:rsid w:val="00935D28"/>
    <w:pPr>
      <w:suppressAutoHyphens/>
      <w:spacing w:after="240" w:line="240" w:lineRule="auto"/>
      <w:ind w:left="5670" w:right="0"/>
    </w:pPr>
    <w:rPr>
      <w:rFonts w:cs="Garamond"/>
      <w:spacing w:val="-2"/>
      <w:lang w:eastAsia="ar-SA"/>
    </w:rPr>
  </w:style>
  <w:style w:type="paragraph" w:customStyle="1" w:styleId="Texte">
    <w:name w:val="Texte"/>
    <w:basedOn w:val="Normal"/>
    <w:rsid w:val="00935D28"/>
    <w:pPr>
      <w:tabs>
        <w:tab w:val="left" w:pos="9195"/>
      </w:tabs>
      <w:spacing w:line="360" w:lineRule="auto"/>
      <w:contextualSpacing/>
    </w:pPr>
    <w:rPr>
      <w:rFonts w:cs="Times New Roman"/>
      <w:sz w:val="24"/>
      <w:szCs w:val="24"/>
    </w:rPr>
  </w:style>
  <w:style w:type="paragraph" w:customStyle="1" w:styleId="Juliacitation1">
    <w:name w:val="Julia_citation1"/>
    <w:basedOn w:val="Normal"/>
    <w:next w:val="Normal"/>
    <w:rsid w:val="00935D28"/>
    <w:pPr>
      <w:suppressAutoHyphens w:val="0"/>
      <w:spacing w:before="120" w:after="120"/>
      <w:ind w:left="851" w:right="851" w:firstLine="0"/>
      <w:contextualSpacing/>
    </w:pPr>
    <w:rPr>
      <w:rFonts w:cs="Arial"/>
      <w:bCs/>
      <w:spacing w:val="-6"/>
      <w:sz w:val="20"/>
      <w:szCs w:val="28"/>
      <w:lang w:eastAsia="fr-FR"/>
    </w:rPr>
  </w:style>
  <w:style w:type="paragraph" w:customStyle="1" w:styleId="Stylepartie1">
    <w:name w:val="Style partie1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ind w:firstLine="0"/>
      <w:contextualSpacing/>
      <w:jc w:val="center"/>
      <w:outlineLvl w:val="0"/>
    </w:pPr>
    <w:rPr>
      <w:smallCaps/>
      <w:kern w:val="1"/>
      <w:sz w:val="36"/>
    </w:rPr>
  </w:style>
  <w:style w:type="paragraph" w:customStyle="1" w:styleId="Juliaexergue">
    <w:name w:val="Julia_exergue"/>
    <w:basedOn w:val="Juliacitation"/>
    <w:autoRedefine/>
    <w:qFormat/>
    <w:rsid w:val="00935D28"/>
    <w:pPr>
      <w:spacing w:after="240" w:line="240" w:lineRule="auto"/>
      <w:ind w:left="3969" w:right="0"/>
    </w:pPr>
    <w:rPr>
      <w:rFonts w:cs="Arial"/>
      <w:bCs/>
      <w:spacing w:val="-6"/>
      <w:szCs w:val="28"/>
    </w:rPr>
  </w:style>
  <w:style w:type="paragraph" w:customStyle="1" w:styleId="Titrechap">
    <w:name w:val="Titre_chap"/>
    <w:basedOn w:val="Normal"/>
    <w:next w:val="Normal"/>
    <w:qFormat/>
    <w:rsid w:val="00935D28"/>
    <w:pPr>
      <w:widowControl w:val="0"/>
      <w:suppressAutoHyphens w:val="0"/>
      <w:autoSpaceDE w:val="0"/>
      <w:autoSpaceDN w:val="0"/>
      <w:adjustRightInd w:val="0"/>
      <w:spacing w:line="360" w:lineRule="auto"/>
      <w:contextualSpacing/>
      <w:jc w:val="center"/>
      <w:outlineLvl w:val="0"/>
    </w:pPr>
    <w:rPr>
      <w:rFonts w:cs="Verdana"/>
      <w:szCs w:val="20"/>
      <w:lang w:eastAsia="en-US"/>
    </w:rPr>
  </w:style>
  <w:style w:type="paragraph" w:customStyle="1" w:styleId="Julianote">
    <w:name w:val="Julia_note"/>
    <w:basedOn w:val="Normal"/>
    <w:autoRedefine/>
    <w:rsid w:val="00935D28"/>
    <w:pPr>
      <w:suppressAutoHyphens w:val="0"/>
      <w:spacing w:line="360" w:lineRule="auto"/>
      <w:contextualSpacing/>
    </w:pPr>
    <w:rPr>
      <w:rFonts w:cs="Times New Roman"/>
      <w:sz w:val="18"/>
      <w:szCs w:val="18"/>
      <w:lang w:eastAsia="fr-FR"/>
    </w:rPr>
  </w:style>
  <w:style w:type="paragraph" w:styleId="Liste">
    <w:name w:val="List"/>
    <w:basedOn w:val="Normal"/>
    <w:rsid w:val="00935D28"/>
    <w:pPr>
      <w:spacing w:line="360" w:lineRule="auto"/>
      <w:contextualSpacing/>
      <w:jc w:val="left"/>
    </w:pPr>
    <w:rPr>
      <w:rFonts w:ascii="Times New Roman" w:hAnsi="Times New Roman" w:cs="Tahoma"/>
      <w:b/>
    </w:rPr>
  </w:style>
  <w:style w:type="paragraph" w:customStyle="1" w:styleId="numeronote1">
    <w:name w:val="numero_note1"/>
    <w:basedOn w:val="Notedebasdepage"/>
    <w:link w:val="numeronoteCar"/>
    <w:autoRedefine/>
    <w:qFormat/>
    <w:rsid w:val="00935D28"/>
    <w:pPr>
      <w:suppressAutoHyphens w:val="0"/>
      <w:spacing w:line="240" w:lineRule="auto"/>
    </w:pPr>
    <w:rPr>
      <w:rFonts w:cs="Times New Roman"/>
      <w:szCs w:val="18"/>
      <w:vertAlign w:val="superscript"/>
      <w:lang w:eastAsia="en-US"/>
    </w:rPr>
  </w:style>
  <w:style w:type="character" w:customStyle="1" w:styleId="numeronoteCar">
    <w:name w:val="numero_note Car"/>
    <w:link w:val="numeronote1"/>
    <w:rsid w:val="00935D28"/>
    <w:rPr>
      <w:rFonts w:ascii="Garamond" w:eastAsia="Times New Roman" w:hAnsi="Garamond" w:cs="Times New Roman"/>
      <w:spacing w:val="-2"/>
      <w:sz w:val="18"/>
      <w:szCs w:val="18"/>
      <w:vertAlign w:val="superscript"/>
      <w:lang w:eastAsia="en-US"/>
    </w:rPr>
  </w:style>
  <w:style w:type="character" w:customStyle="1" w:styleId="Caractresdenotedebasdepage1">
    <w:name w:val="Caractères de note de bas de page1"/>
    <w:rsid w:val="00935D28"/>
    <w:rPr>
      <w:vertAlign w:val="superscript"/>
    </w:rPr>
  </w:style>
  <w:style w:type="paragraph" w:customStyle="1" w:styleId="Juliacitation2">
    <w:name w:val="Julia_citation2"/>
    <w:basedOn w:val="Normal"/>
    <w:next w:val="Normal"/>
    <w:autoRedefine/>
    <w:rsid w:val="00935D28"/>
    <w:pPr>
      <w:suppressAutoHyphens w:val="0"/>
      <w:spacing w:after="200" w:line="300" w:lineRule="exact"/>
      <w:ind w:left="851" w:right="851" w:firstLine="0"/>
    </w:pPr>
    <w:rPr>
      <w:spacing w:val="-3"/>
      <w:sz w:val="20"/>
      <w:lang w:eastAsia="fr-FR"/>
    </w:rPr>
  </w:style>
  <w:style w:type="paragraph" w:customStyle="1" w:styleId="numeronote2">
    <w:name w:val="numero_note2"/>
    <w:basedOn w:val="Normal"/>
    <w:next w:val="Notedebasdepage"/>
    <w:autoRedefine/>
    <w:qFormat/>
    <w:rsid w:val="00935D28"/>
    <w:pPr>
      <w:suppressAutoHyphens w:val="0"/>
      <w:spacing w:line="240" w:lineRule="auto"/>
      <w:ind w:left="567" w:firstLine="851"/>
    </w:pPr>
    <w:rPr>
      <w:rFonts w:cs="Times New Roman"/>
      <w:szCs w:val="24"/>
      <w:vertAlign w:val="superscript"/>
      <w:lang w:eastAsia="fr-FR"/>
    </w:rPr>
  </w:style>
  <w:style w:type="paragraph" w:customStyle="1" w:styleId="Stylechap1">
    <w:name w:val="Style_chap1"/>
    <w:basedOn w:val="Normal"/>
    <w:autoRedefine/>
    <w:qFormat/>
    <w:rsid w:val="00935D28"/>
    <w:pPr>
      <w:spacing w:before="360" w:after="360" w:line="480" w:lineRule="auto"/>
      <w:ind w:firstLine="0"/>
      <w:jc w:val="center"/>
    </w:pPr>
    <w:rPr>
      <w:smallCaps/>
      <w:sz w:val="36"/>
    </w:rPr>
  </w:style>
  <w:style w:type="character" w:customStyle="1" w:styleId="NotedebasdepageCar2">
    <w:name w:val="Note de bas de page Car2"/>
    <w:uiPriority w:val="99"/>
    <w:rsid w:val="00935D28"/>
    <w:rPr>
      <w:rFonts w:ascii="Garamond" w:hAnsi="Garamond" w:cs="Georgia"/>
      <w:sz w:val="19"/>
      <w:szCs w:val="32"/>
      <w:lang w:eastAsia="ar-SA"/>
    </w:rPr>
  </w:style>
  <w:style w:type="paragraph" w:customStyle="1" w:styleId="Stylepartie2">
    <w:name w:val="Style partie2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contextualSpacing/>
      <w:jc w:val="center"/>
      <w:outlineLvl w:val="0"/>
    </w:pPr>
    <w:rPr>
      <w:smallCaps/>
      <w:kern w:val="1"/>
      <w:sz w:val="40"/>
    </w:rPr>
  </w:style>
  <w:style w:type="paragraph" w:customStyle="1" w:styleId="legende1">
    <w:name w:val="legende1"/>
    <w:basedOn w:val="Normal"/>
    <w:autoRedefine/>
    <w:qFormat/>
    <w:rsid w:val="00935D28"/>
    <w:pPr>
      <w:snapToGrid w:val="0"/>
      <w:spacing w:before="60" w:after="60" w:line="240" w:lineRule="auto"/>
      <w:ind w:firstLine="0"/>
      <w:jc w:val="center"/>
    </w:pPr>
    <w:rPr>
      <w:sz w:val="18"/>
    </w:rPr>
  </w:style>
  <w:style w:type="paragraph" w:customStyle="1" w:styleId="Entreeglossaire1">
    <w:name w:val="Entree_glossaire1"/>
    <w:basedOn w:val="Index1"/>
    <w:autoRedefine/>
    <w:qFormat/>
    <w:rsid w:val="00935D28"/>
    <w:pPr>
      <w:spacing w:before="360" w:after="80"/>
      <w:ind w:firstLine="567"/>
      <w:outlineLvl w:val="0"/>
    </w:pPr>
    <w:rPr>
      <w:sz w:val="24"/>
    </w:rPr>
  </w:style>
  <w:style w:type="character" w:customStyle="1" w:styleId="Caractresdenotedebasdepage2">
    <w:name w:val="Caractères de note de bas de page2"/>
    <w:rsid w:val="00935D28"/>
    <w:rPr>
      <w:vertAlign w:val="superscript"/>
    </w:rPr>
  </w:style>
  <w:style w:type="paragraph" w:customStyle="1" w:styleId="legendetableau1">
    <w:name w:val="legende_tableau1"/>
    <w:basedOn w:val="Juliacitation"/>
    <w:autoRedefine/>
    <w:qFormat/>
    <w:rsid w:val="00935D28"/>
    <w:pPr>
      <w:spacing w:line="240" w:lineRule="auto"/>
      <w:ind w:firstLine="567"/>
      <w:jc w:val="center"/>
    </w:pPr>
    <w:rPr>
      <w:rFonts w:cs="Times New Roman"/>
      <w:sz w:val="21"/>
      <w:szCs w:val="26"/>
    </w:rPr>
  </w:style>
  <w:style w:type="character" w:customStyle="1" w:styleId="Caractresdenotedebasdepage3">
    <w:name w:val="Caractères de note de bas de page3"/>
    <w:rsid w:val="00935D28"/>
    <w:rPr>
      <w:vertAlign w:val="superscript"/>
    </w:rPr>
  </w:style>
  <w:style w:type="character" w:styleId="Marquedenotedefin">
    <w:name w:val="endnote reference"/>
    <w:rsid w:val="00935D28"/>
    <w:rPr>
      <w:vertAlign w:val="superscript"/>
    </w:rPr>
  </w:style>
  <w:style w:type="character" w:customStyle="1" w:styleId="Caractresdenotedefin">
    <w:name w:val="Caractères de note de fin"/>
    <w:rsid w:val="00935D28"/>
  </w:style>
  <w:style w:type="paragraph" w:styleId="Titre">
    <w:name w:val="Title"/>
    <w:basedOn w:val="Normal"/>
    <w:next w:val="Corpsdetexte"/>
    <w:link w:val="TitreCar"/>
    <w:uiPriority w:val="10"/>
    <w:qFormat/>
    <w:rsid w:val="00935D28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935D28"/>
    <w:rPr>
      <w:rFonts w:ascii="Arial" w:eastAsia="SimSun" w:hAnsi="Arial" w:cs="Lucida Sans"/>
      <w:sz w:val="28"/>
      <w:szCs w:val="28"/>
      <w:lang w:eastAsia="ar-SA"/>
    </w:rPr>
  </w:style>
  <w:style w:type="paragraph" w:styleId="Lgende">
    <w:name w:val="caption"/>
    <w:basedOn w:val="Normal"/>
    <w:qFormat/>
    <w:rsid w:val="00935D2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rsid w:val="00935D28"/>
    <w:pPr>
      <w:suppressLineNumbers/>
    </w:pPr>
    <w:rPr>
      <w:rFonts w:cs="Lucida Sans"/>
      <w:szCs w:val="20"/>
    </w:rPr>
  </w:style>
  <w:style w:type="paragraph" w:customStyle="1" w:styleId="Juliacitation3">
    <w:name w:val="Julia_citation3"/>
    <w:basedOn w:val="Normal"/>
    <w:next w:val="Normal"/>
    <w:autoRedefine/>
    <w:rsid w:val="00935D28"/>
    <w:pPr>
      <w:spacing w:before="120" w:after="120" w:line="288" w:lineRule="auto"/>
      <w:ind w:left="851" w:right="851" w:firstLine="0"/>
    </w:pPr>
    <w:rPr>
      <w:rFonts w:cs="Arial"/>
      <w:bCs/>
      <w:spacing w:val="-2"/>
      <w:sz w:val="20"/>
      <w:szCs w:val="28"/>
    </w:rPr>
  </w:style>
  <w:style w:type="paragraph" w:customStyle="1" w:styleId="Stylepartie3">
    <w:name w:val="Style partie3"/>
    <w:basedOn w:val="Normal"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</w:pPr>
    <w:rPr>
      <w:smallCaps/>
      <w:kern w:val="1"/>
      <w:sz w:val="40"/>
    </w:rPr>
  </w:style>
  <w:style w:type="paragraph" w:customStyle="1" w:styleId="Contenudetableau">
    <w:name w:val="Contenu de tableau"/>
    <w:basedOn w:val="Normal"/>
    <w:rsid w:val="00935D28"/>
    <w:pPr>
      <w:suppressLineNumbers/>
    </w:pPr>
    <w:rPr>
      <w:rFonts w:cs="Garamond"/>
      <w:szCs w:val="20"/>
    </w:rPr>
  </w:style>
  <w:style w:type="paragraph" w:customStyle="1" w:styleId="Titredetableau">
    <w:name w:val="Titre de tableau"/>
    <w:basedOn w:val="Contenudetableau"/>
    <w:rsid w:val="00935D28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935D28"/>
    <w:pPr>
      <w:spacing w:after="120"/>
      <w:ind w:firstLine="567"/>
    </w:pPr>
    <w:rPr>
      <w:rFonts w:cs="Garamond"/>
      <w:szCs w:val="20"/>
    </w:rPr>
  </w:style>
  <w:style w:type="paragraph" w:customStyle="1" w:styleId="3Bibliitem1">
    <w:name w:val="3|Bibli_item1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paragraph" w:styleId="NormalWeb">
    <w:name w:val="Normal (Web)"/>
    <w:basedOn w:val="Normal"/>
    <w:uiPriority w:val="99"/>
    <w:rsid w:val="00935D28"/>
    <w:pPr>
      <w:suppressAutoHyphens w:val="0"/>
      <w:spacing w:beforeLines="1" w:afterLines="1" w:line="240" w:lineRule="auto"/>
      <w:ind w:firstLine="0"/>
      <w:jc w:val="left"/>
    </w:pPr>
    <w:rPr>
      <w:rFonts w:ascii="Times" w:hAnsi="Times" w:cs="Times New Roman"/>
      <w:sz w:val="20"/>
      <w:szCs w:val="20"/>
      <w:lang w:eastAsia="fr-FR"/>
    </w:rPr>
  </w:style>
  <w:style w:type="paragraph" w:customStyle="1" w:styleId="alinea">
    <w:name w:val="alinea"/>
    <w:basedOn w:val="Normal"/>
    <w:rsid w:val="00935D28"/>
    <w:pPr>
      <w:suppressAutoHyphens w:val="0"/>
      <w:spacing w:beforeLines="1" w:afterLines="1" w:line="240" w:lineRule="auto"/>
      <w:ind w:firstLine="0"/>
      <w:jc w:val="left"/>
    </w:pPr>
    <w:rPr>
      <w:rFonts w:ascii="Times" w:hAnsi="Times" w:cs="Times New Roman"/>
      <w:sz w:val="20"/>
      <w:szCs w:val="20"/>
      <w:lang w:eastAsia="fr-FR"/>
    </w:rPr>
  </w:style>
  <w:style w:type="paragraph" w:customStyle="1" w:styleId="legende2">
    <w:name w:val="legende2"/>
    <w:basedOn w:val="Normal"/>
    <w:autoRedefine/>
    <w:qFormat/>
    <w:rsid w:val="00935D28"/>
    <w:pPr>
      <w:tabs>
        <w:tab w:val="left" w:pos="2020"/>
        <w:tab w:val="center" w:pos="4824"/>
      </w:tabs>
      <w:spacing w:before="120" w:after="120" w:line="240" w:lineRule="auto"/>
      <w:ind w:firstLine="0"/>
      <w:jc w:val="center"/>
    </w:pPr>
    <w:rPr>
      <w:rFonts w:cs="Garamond"/>
      <w:i/>
      <w:sz w:val="18"/>
      <w:szCs w:val="20"/>
    </w:rPr>
  </w:style>
  <w:style w:type="character" w:customStyle="1" w:styleId="Caractresdenotedebasdepage4">
    <w:name w:val="Caractères de note de bas de page4"/>
    <w:rsid w:val="00935D28"/>
    <w:rPr>
      <w:vertAlign w:val="superscript"/>
    </w:rPr>
  </w:style>
  <w:style w:type="character" w:customStyle="1" w:styleId="Caractresdenotedefin1">
    <w:name w:val="Caractères de note de fin1"/>
    <w:rsid w:val="00935D28"/>
  </w:style>
  <w:style w:type="paragraph" w:customStyle="1" w:styleId="Index10">
    <w:name w:val="Index1"/>
    <w:basedOn w:val="Normal"/>
    <w:rsid w:val="00935D28"/>
    <w:pPr>
      <w:suppressLineNumbers/>
      <w:spacing w:line="360" w:lineRule="auto"/>
    </w:pPr>
    <w:rPr>
      <w:rFonts w:cs="Lucida Sans"/>
      <w:szCs w:val="20"/>
    </w:rPr>
  </w:style>
  <w:style w:type="paragraph" w:customStyle="1" w:styleId="Juliacitation4">
    <w:name w:val="Julia_citation4"/>
    <w:basedOn w:val="Normal"/>
    <w:next w:val="Normal"/>
    <w:autoRedefine/>
    <w:rsid w:val="00935D28"/>
    <w:pPr>
      <w:spacing w:before="120" w:after="120" w:line="360" w:lineRule="auto"/>
      <w:ind w:left="851" w:right="851" w:firstLine="0"/>
    </w:pPr>
    <w:rPr>
      <w:rFonts w:cs="Garamond"/>
      <w:spacing w:val="-2"/>
      <w:sz w:val="20"/>
      <w:lang w:val="fr-FR"/>
    </w:rPr>
  </w:style>
  <w:style w:type="paragraph" w:customStyle="1" w:styleId="3Bibliitem2">
    <w:name w:val="3|Bibli_item2"/>
    <w:basedOn w:val="Normal"/>
    <w:uiPriority w:val="99"/>
    <w:rsid w:val="00935D28"/>
    <w:pPr>
      <w:widowControl w:val="0"/>
      <w:autoSpaceDE w:val="0"/>
      <w:spacing w:before="160" w:after="160"/>
    </w:pPr>
    <w:rPr>
      <w:rFonts w:cs="Simplified Arabic"/>
      <w:szCs w:val="24"/>
    </w:rPr>
  </w:style>
  <w:style w:type="paragraph" w:customStyle="1" w:styleId="Stylepartie4">
    <w:name w:val="Style partie4"/>
    <w:basedOn w:val="Normal"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</w:pPr>
    <w:rPr>
      <w:smallCaps/>
      <w:kern w:val="1"/>
      <w:sz w:val="40"/>
    </w:rPr>
  </w:style>
  <w:style w:type="paragraph" w:customStyle="1" w:styleId="Stylechap2">
    <w:name w:val="Style_chap2"/>
    <w:basedOn w:val="Normal"/>
    <w:rsid w:val="00935D28"/>
    <w:pPr>
      <w:spacing w:before="360" w:after="360" w:line="480" w:lineRule="auto"/>
      <w:jc w:val="center"/>
    </w:pPr>
    <w:rPr>
      <w:rFonts w:cs="Garamond"/>
      <w:smallCaps/>
      <w:sz w:val="40"/>
      <w:szCs w:val="20"/>
    </w:rPr>
  </w:style>
  <w:style w:type="paragraph" w:customStyle="1" w:styleId="Contenudetableau1">
    <w:name w:val="Contenu de tableau1"/>
    <w:basedOn w:val="Normal"/>
    <w:rsid w:val="00935D28"/>
    <w:pPr>
      <w:suppressLineNumbers/>
      <w:spacing w:line="360" w:lineRule="auto"/>
    </w:pPr>
    <w:rPr>
      <w:rFonts w:cs="Garamond"/>
      <w:szCs w:val="20"/>
    </w:rPr>
  </w:style>
  <w:style w:type="paragraph" w:customStyle="1" w:styleId="Titredetableau1">
    <w:name w:val="Titre de tableau1"/>
    <w:basedOn w:val="Contenudetableau"/>
    <w:rsid w:val="00935D28"/>
    <w:pPr>
      <w:spacing w:line="360" w:lineRule="auto"/>
      <w:jc w:val="center"/>
    </w:pPr>
    <w:rPr>
      <w:b/>
      <w:bCs/>
    </w:rPr>
  </w:style>
  <w:style w:type="paragraph" w:styleId="Notedefin">
    <w:name w:val="endnote text"/>
    <w:basedOn w:val="Normal"/>
    <w:link w:val="NotedefinCar"/>
    <w:rsid w:val="00935D28"/>
    <w:pPr>
      <w:suppressLineNumbers/>
      <w:spacing w:line="360" w:lineRule="auto"/>
      <w:ind w:left="283" w:hanging="283"/>
    </w:pPr>
    <w:rPr>
      <w:rFonts w:cs="Garamond"/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935D28"/>
    <w:rPr>
      <w:rFonts w:ascii="Garamond" w:eastAsia="Times New Roman" w:hAnsi="Garamond" w:cs="Garamond"/>
      <w:sz w:val="20"/>
      <w:szCs w:val="20"/>
      <w:lang w:eastAsia="ar-SA"/>
    </w:rPr>
  </w:style>
  <w:style w:type="paragraph" w:customStyle="1" w:styleId="Contenuducadre1">
    <w:name w:val="Contenu du cadre1"/>
    <w:basedOn w:val="Corpsdetexte"/>
    <w:rsid w:val="00935D28"/>
    <w:pPr>
      <w:spacing w:after="120" w:line="360" w:lineRule="auto"/>
      <w:ind w:firstLine="567"/>
    </w:pPr>
    <w:rPr>
      <w:rFonts w:cs="Garamond"/>
      <w:szCs w:val="20"/>
    </w:rPr>
  </w:style>
  <w:style w:type="paragraph" w:customStyle="1" w:styleId="note">
    <w:name w:val="note"/>
    <w:basedOn w:val="Normal"/>
    <w:rsid w:val="00935D28"/>
    <w:pPr>
      <w:spacing w:line="360" w:lineRule="auto"/>
    </w:pPr>
    <w:rPr>
      <w:rFonts w:cs="Garamond"/>
      <w:szCs w:val="20"/>
    </w:rPr>
  </w:style>
  <w:style w:type="paragraph" w:customStyle="1" w:styleId="legende3">
    <w:name w:val="legende3"/>
    <w:basedOn w:val="Normal"/>
    <w:autoRedefine/>
    <w:qFormat/>
    <w:rsid w:val="00935D28"/>
    <w:pPr>
      <w:snapToGrid w:val="0"/>
      <w:spacing w:after="120" w:line="240" w:lineRule="auto"/>
      <w:ind w:firstLine="0"/>
      <w:jc w:val="center"/>
    </w:pPr>
    <w:rPr>
      <w:sz w:val="18"/>
    </w:rPr>
  </w:style>
  <w:style w:type="paragraph" w:customStyle="1" w:styleId="exergue1">
    <w:name w:val="exergue1"/>
    <w:basedOn w:val="Juliacitation"/>
    <w:autoRedefine/>
    <w:qFormat/>
    <w:rsid w:val="00935D28"/>
    <w:pPr>
      <w:suppressAutoHyphens/>
      <w:spacing w:after="240" w:line="240" w:lineRule="auto"/>
      <w:ind w:left="5670" w:right="0"/>
    </w:pPr>
    <w:rPr>
      <w:rFonts w:cs="Garamond"/>
      <w:spacing w:val="-2"/>
      <w:lang w:val="fr-FR" w:eastAsia="ar-SA"/>
    </w:rPr>
  </w:style>
  <w:style w:type="paragraph" w:customStyle="1" w:styleId="Stylepartie5">
    <w:name w:val="Style partie5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  <w:outlineLvl w:val="0"/>
    </w:pPr>
    <w:rPr>
      <w:smallCaps/>
      <w:kern w:val="1"/>
      <w:sz w:val="40"/>
    </w:rPr>
  </w:style>
  <w:style w:type="paragraph" w:customStyle="1" w:styleId="Stylechap3">
    <w:name w:val="Style_chap3"/>
    <w:basedOn w:val="Normal"/>
    <w:autoRedefine/>
    <w:qFormat/>
    <w:rsid w:val="00935D28"/>
    <w:pPr>
      <w:suppressAutoHyphens w:val="0"/>
      <w:spacing w:before="360" w:after="360" w:line="480" w:lineRule="auto"/>
      <w:jc w:val="center"/>
    </w:pPr>
    <w:rPr>
      <w:rFonts w:cs="Times New Roman"/>
      <w:smallCaps/>
      <w:sz w:val="40"/>
      <w:szCs w:val="20"/>
      <w:lang w:eastAsia="fr-FR"/>
    </w:rPr>
  </w:style>
  <w:style w:type="paragraph" w:customStyle="1" w:styleId="Juliacitation5">
    <w:name w:val="Julia_citation5"/>
    <w:basedOn w:val="Normal"/>
    <w:next w:val="Normal"/>
    <w:autoRedefine/>
    <w:rsid w:val="00935D28"/>
    <w:pPr>
      <w:suppressAutoHyphens w:val="0"/>
      <w:spacing w:after="200" w:line="240" w:lineRule="auto"/>
      <w:ind w:left="4253" w:firstLine="0"/>
      <w:jc w:val="left"/>
    </w:pPr>
    <w:rPr>
      <w:rFonts w:cs="Times New Roman"/>
      <w:sz w:val="16"/>
    </w:rPr>
  </w:style>
  <w:style w:type="paragraph" w:customStyle="1" w:styleId="Titrechap0">
    <w:name w:val="Titre chap"/>
    <w:basedOn w:val="Titre1"/>
    <w:next w:val="Normal"/>
    <w:autoRedefine/>
    <w:rsid w:val="00935D28"/>
    <w:pPr>
      <w:tabs>
        <w:tab w:val="left" w:pos="2268"/>
      </w:tabs>
      <w:autoSpaceDN w:val="0"/>
      <w:adjustRightInd w:val="0"/>
      <w:spacing w:before="0" w:line="360" w:lineRule="auto"/>
      <w:jc w:val="center"/>
    </w:pPr>
    <w:rPr>
      <w:smallCaps/>
      <w:noProof/>
      <w:kern w:val="32"/>
    </w:rPr>
  </w:style>
  <w:style w:type="paragraph" w:customStyle="1" w:styleId="Stylepartie6">
    <w:name w:val="Style partie6"/>
    <w:basedOn w:val="Titrechap0"/>
    <w:autoRedefine/>
    <w:qFormat/>
    <w:rsid w:val="00935D28"/>
    <w:pPr>
      <w:tabs>
        <w:tab w:val="center" w:pos="1260"/>
      </w:tabs>
      <w:autoSpaceDN/>
      <w:adjustRightInd/>
      <w:spacing w:after="0" w:line="480" w:lineRule="auto"/>
    </w:pPr>
    <w:rPr>
      <w:noProof w:val="0"/>
      <w:kern w:val="1"/>
      <w:sz w:val="32"/>
    </w:rPr>
  </w:style>
  <w:style w:type="character" w:customStyle="1" w:styleId="Caractresdenotedefin2">
    <w:name w:val="Caractères de note de fin2"/>
    <w:rsid w:val="00935D28"/>
  </w:style>
  <w:style w:type="paragraph" w:customStyle="1" w:styleId="Index20">
    <w:name w:val="Index2"/>
    <w:basedOn w:val="Normal"/>
    <w:rsid w:val="00935D28"/>
    <w:pPr>
      <w:suppressLineNumbers/>
    </w:pPr>
    <w:rPr>
      <w:rFonts w:cs="Tahoma"/>
    </w:rPr>
  </w:style>
  <w:style w:type="paragraph" w:styleId="Sous-titre">
    <w:name w:val="Subtitle"/>
    <w:basedOn w:val="Titre"/>
    <w:next w:val="Corpsdetexte"/>
    <w:link w:val="Sous-titreCar"/>
    <w:qFormat/>
    <w:rsid w:val="00935D28"/>
    <w:pPr>
      <w:jc w:val="center"/>
    </w:pPr>
    <w:rPr>
      <w:rFonts w:cs="Tahoma"/>
      <w:i/>
      <w:iCs/>
    </w:rPr>
  </w:style>
  <w:style w:type="character" w:customStyle="1" w:styleId="Sous-titreCar">
    <w:name w:val="Sous-titre Car"/>
    <w:basedOn w:val="Policepardfaut"/>
    <w:link w:val="Sous-titre"/>
    <w:rsid w:val="00935D28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Texte1">
    <w:name w:val="Texte1"/>
    <w:basedOn w:val="Normal"/>
    <w:rsid w:val="00935D28"/>
    <w:pPr>
      <w:tabs>
        <w:tab w:val="left" w:pos="567"/>
      </w:tabs>
      <w:ind w:firstLine="0"/>
    </w:pPr>
  </w:style>
  <w:style w:type="paragraph" w:styleId="Listepuces">
    <w:name w:val="List Bullet"/>
    <w:basedOn w:val="Normal"/>
    <w:rsid w:val="00935D28"/>
    <w:pPr>
      <w:numPr>
        <w:numId w:val="11"/>
      </w:numPr>
      <w:tabs>
        <w:tab w:val="clear" w:pos="360"/>
        <w:tab w:val="left" w:pos="927"/>
        <w:tab w:val="num" w:pos="1304"/>
      </w:tabs>
      <w:ind w:left="927" w:firstLine="708"/>
    </w:pPr>
  </w:style>
  <w:style w:type="paragraph" w:customStyle="1" w:styleId="Juliaparagraphe">
    <w:name w:val="Julia_paragraphe"/>
    <w:basedOn w:val="Texte"/>
    <w:rsid w:val="00935D28"/>
    <w:pPr>
      <w:tabs>
        <w:tab w:val="clear" w:pos="9195"/>
      </w:tabs>
      <w:suppressAutoHyphens w:val="0"/>
      <w:spacing w:line="336" w:lineRule="auto"/>
      <w:ind w:firstLine="0"/>
      <w:contextualSpacing w:val="0"/>
    </w:pPr>
    <w:rPr>
      <w:color w:val="000000"/>
      <w:sz w:val="23"/>
      <w:szCs w:val="32"/>
    </w:rPr>
  </w:style>
  <w:style w:type="paragraph" w:customStyle="1" w:styleId="Julianote1">
    <w:name w:val="Julia_note1"/>
    <w:basedOn w:val="Texte"/>
    <w:rsid w:val="00935D28"/>
    <w:pPr>
      <w:tabs>
        <w:tab w:val="clear" w:pos="9195"/>
      </w:tabs>
      <w:suppressAutoHyphens w:val="0"/>
      <w:spacing w:line="240" w:lineRule="auto"/>
      <w:ind w:firstLine="0"/>
      <w:contextualSpacing w:val="0"/>
    </w:pPr>
    <w:rPr>
      <w:sz w:val="20"/>
      <w:szCs w:val="32"/>
    </w:rPr>
  </w:style>
  <w:style w:type="paragraph" w:customStyle="1" w:styleId="3Bibliitem3">
    <w:name w:val="3|Bibli_item3"/>
    <w:basedOn w:val="Normal"/>
    <w:autoRedefine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 w:val="21"/>
      <w:szCs w:val="24"/>
    </w:rPr>
  </w:style>
  <w:style w:type="paragraph" w:customStyle="1" w:styleId="Contenudetableau2">
    <w:name w:val="Contenu de tableau2"/>
    <w:basedOn w:val="Normal"/>
    <w:rsid w:val="00935D28"/>
    <w:pPr>
      <w:suppressLineNumbers/>
    </w:pPr>
  </w:style>
  <w:style w:type="paragraph" w:customStyle="1" w:styleId="Titredetableau2">
    <w:name w:val="Titre de tableau2"/>
    <w:basedOn w:val="Contenudetableau"/>
    <w:rsid w:val="00935D28"/>
    <w:pPr>
      <w:jc w:val="center"/>
    </w:pPr>
    <w:rPr>
      <w:rFonts w:cs="Georgia"/>
      <w:b/>
      <w:bCs/>
      <w:szCs w:val="32"/>
    </w:rPr>
  </w:style>
  <w:style w:type="table" w:styleId="Grille">
    <w:name w:val="Table Grid"/>
    <w:basedOn w:val="TableauNormal"/>
    <w:uiPriority w:val="59"/>
    <w:rsid w:val="00935D2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TitreThese">
    <w:name w:val="1|TitreThese"/>
    <w:basedOn w:val="Normal"/>
    <w:rsid w:val="00935D28"/>
    <w:pPr>
      <w:spacing w:before="360" w:after="360"/>
      <w:ind w:firstLine="0"/>
      <w:jc w:val="center"/>
    </w:pPr>
    <w:rPr>
      <w:rFonts w:ascii="Times New Roman" w:hAnsi="Times New Roman" w:cs="Times New Roman"/>
      <w:sz w:val="36"/>
      <w:szCs w:val="36"/>
    </w:rPr>
  </w:style>
  <w:style w:type="character" w:customStyle="1" w:styleId="Appelnotedebasdep">
    <w:name w:val="Appel note de bas de p."/>
    <w:rsid w:val="00935D28"/>
    <w:rPr>
      <w:vertAlign w:val="superscript"/>
    </w:rPr>
  </w:style>
  <w:style w:type="paragraph" w:customStyle="1" w:styleId="CitatioBloc2">
    <w:name w:val="CitatioBloc2"/>
    <w:basedOn w:val="Texte"/>
    <w:next w:val="Corpsdetexte"/>
    <w:autoRedefine/>
    <w:rsid w:val="00935D28"/>
    <w:pPr>
      <w:spacing w:before="240" w:after="240" w:line="100" w:lineRule="atLeast"/>
      <w:ind w:firstLine="0"/>
      <w:contextualSpacing w:val="0"/>
    </w:pPr>
    <w:rPr>
      <w:sz w:val="23"/>
    </w:rPr>
  </w:style>
  <w:style w:type="paragraph" w:customStyle="1" w:styleId="Strophe">
    <w:name w:val="Strophe"/>
    <w:basedOn w:val="Texte"/>
    <w:rsid w:val="00935D28"/>
    <w:pPr>
      <w:spacing w:after="320" w:line="100" w:lineRule="atLeast"/>
      <w:ind w:left="851" w:firstLine="0"/>
      <w:contextualSpacing w:val="0"/>
      <w:jc w:val="left"/>
    </w:pPr>
    <w:rPr>
      <w:sz w:val="23"/>
    </w:rPr>
  </w:style>
  <w:style w:type="paragraph" w:customStyle="1" w:styleId="corpsdetexte0">
    <w:name w:val="corps de texte"/>
    <w:basedOn w:val="Normal"/>
    <w:autoRedefine/>
    <w:rsid w:val="00935D28"/>
    <w:pPr>
      <w:widowControl w:val="0"/>
      <w:tabs>
        <w:tab w:val="left" w:pos="709"/>
      </w:tabs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cs="Times New Roman"/>
      <w:kern w:val="1"/>
      <w:szCs w:val="20"/>
      <w:lang w:eastAsia="fr-FR"/>
    </w:rPr>
  </w:style>
  <w:style w:type="character" w:customStyle="1" w:styleId="WW-Appelnotedebasdep">
    <w:name w:val="WW-Appel note de bas de p."/>
    <w:rsid w:val="00935D28"/>
    <w:rPr>
      <w:vertAlign w:val="superscript"/>
    </w:rPr>
  </w:style>
  <w:style w:type="paragraph" w:styleId="Commentaire">
    <w:name w:val="annotation text"/>
    <w:basedOn w:val="Normal"/>
    <w:link w:val="CommentaireCar"/>
    <w:rsid w:val="00935D28"/>
    <w:rPr>
      <w:szCs w:val="24"/>
    </w:rPr>
  </w:style>
  <w:style w:type="character" w:customStyle="1" w:styleId="CommentaireCar">
    <w:name w:val="Commentaire Car"/>
    <w:basedOn w:val="Policepardfaut"/>
    <w:link w:val="Commentaire"/>
    <w:rsid w:val="00935D28"/>
    <w:rPr>
      <w:rFonts w:ascii="Garamond" w:eastAsia="Times New Roman" w:hAnsi="Garamond" w:cs="Georgia"/>
      <w:sz w:val="22"/>
      <w:lang w:eastAsia="ar-SA"/>
    </w:rPr>
  </w:style>
  <w:style w:type="paragraph" w:styleId="TM1">
    <w:name w:val="toc 1"/>
    <w:basedOn w:val="Normal"/>
    <w:next w:val="Normal"/>
    <w:link w:val="TM1Car"/>
    <w:autoRedefine/>
    <w:uiPriority w:val="39"/>
    <w:rsid w:val="00935D28"/>
    <w:pPr>
      <w:spacing w:before="120"/>
      <w:jc w:val="left"/>
    </w:pPr>
    <w:rPr>
      <w:rFonts w:ascii="Cambria" w:hAnsi="Cambria"/>
      <w:b/>
      <w:sz w:val="24"/>
      <w:szCs w:val="24"/>
    </w:rPr>
  </w:style>
  <w:style w:type="character" w:customStyle="1" w:styleId="TM1Car">
    <w:name w:val="TM 1 Car"/>
    <w:link w:val="TM1"/>
    <w:uiPriority w:val="39"/>
    <w:rsid w:val="00935D28"/>
    <w:rPr>
      <w:rFonts w:ascii="Cambria" w:eastAsia="Times New Roman" w:hAnsi="Cambria" w:cs="Georgia"/>
      <w:b/>
      <w:lang w:eastAsia="ar-SA"/>
    </w:rPr>
  </w:style>
  <w:style w:type="paragraph" w:styleId="Textedebulles">
    <w:name w:val="Balloon Text"/>
    <w:basedOn w:val="Normal"/>
    <w:link w:val="TextedebullesCar"/>
    <w:uiPriority w:val="99"/>
    <w:rsid w:val="00935D28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935D28"/>
    <w:rPr>
      <w:rFonts w:ascii="Lucida Grande" w:eastAsia="Times New Roman" w:hAnsi="Lucida Grande" w:cs="Georgia"/>
      <w:sz w:val="18"/>
      <w:szCs w:val="18"/>
      <w:lang w:eastAsia="ar-SA"/>
    </w:rPr>
  </w:style>
  <w:style w:type="paragraph" w:styleId="TM2">
    <w:name w:val="toc 2"/>
    <w:basedOn w:val="Normal"/>
    <w:next w:val="Normal"/>
    <w:autoRedefine/>
    <w:uiPriority w:val="39"/>
    <w:rsid w:val="00935D28"/>
    <w:pPr>
      <w:ind w:left="220"/>
      <w:jc w:val="left"/>
    </w:pPr>
    <w:rPr>
      <w:rFonts w:ascii="Cambria" w:hAnsi="Cambria"/>
      <w:b/>
      <w:szCs w:val="22"/>
    </w:rPr>
  </w:style>
  <w:style w:type="paragraph" w:styleId="TM3">
    <w:name w:val="toc 3"/>
    <w:basedOn w:val="Normal"/>
    <w:next w:val="Normal"/>
    <w:autoRedefine/>
    <w:uiPriority w:val="39"/>
    <w:rsid w:val="00935D28"/>
    <w:pPr>
      <w:ind w:left="440"/>
      <w:jc w:val="left"/>
    </w:pPr>
    <w:rPr>
      <w:rFonts w:ascii="Cambria" w:hAnsi="Cambria"/>
      <w:szCs w:val="22"/>
    </w:rPr>
  </w:style>
  <w:style w:type="paragraph" w:styleId="TM4">
    <w:name w:val="toc 4"/>
    <w:basedOn w:val="Normal"/>
    <w:next w:val="Normal"/>
    <w:autoRedefine/>
    <w:uiPriority w:val="39"/>
    <w:rsid w:val="00935D28"/>
    <w:pPr>
      <w:ind w:left="660"/>
      <w:jc w:val="left"/>
    </w:pPr>
    <w:rPr>
      <w:rFonts w:ascii="Cambria" w:hAnsi="Cambria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935D28"/>
    <w:pPr>
      <w:ind w:left="880"/>
      <w:jc w:val="left"/>
    </w:pPr>
    <w:rPr>
      <w:rFonts w:ascii="Cambria" w:hAnsi="Cambria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935D28"/>
    <w:pPr>
      <w:ind w:left="1100"/>
      <w:jc w:val="left"/>
    </w:pPr>
    <w:rPr>
      <w:rFonts w:ascii="Cambria" w:hAnsi="Cambria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935D28"/>
    <w:pPr>
      <w:ind w:left="1320"/>
      <w:jc w:val="left"/>
    </w:pPr>
    <w:rPr>
      <w:rFonts w:ascii="Cambria" w:hAnsi="Cambria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935D28"/>
    <w:pPr>
      <w:ind w:left="1540"/>
      <w:jc w:val="left"/>
    </w:pPr>
    <w:rPr>
      <w:rFonts w:ascii="Cambria" w:hAnsi="Cambria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935D28"/>
    <w:pPr>
      <w:ind w:left="1760"/>
      <w:jc w:val="left"/>
    </w:pPr>
    <w:rPr>
      <w:rFonts w:ascii="Cambria" w:hAnsi="Cambria"/>
      <w:sz w:val="20"/>
      <w:szCs w:val="20"/>
    </w:rPr>
  </w:style>
  <w:style w:type="paragraph" w:customStyle="1" w:styleId="CitatioBloc1">
    <w:name w:val="CitatioBloc1"/>
    <w:basedOn w:val="Normal"/>
    <w:autoRedefine/>
    <w:rsid w:val="00935D28"/>
    <w:pPr>
      <w:suppressAutoHyphens w:val="0"/>
      <w:spacing w:after="320" w:line="240" w:lineRule="auto"/>
      <w:ind w:left="1418" w:firstLine="0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Text">
    <w:name w:val="Text"/>
    <w:basedOn w:val="Normal"/>
    <w:uiPriority w:val="99"/>
    <w:rsid w:val="00935D28"/>
    <w:pPr>
      <w:widowControl w:val="0"/>
      <w:suppressAutoHyphens w:val="0"/>
      <w:autoSpaceDE w:val="0"/>
      <w:autoSpaceDN w:val="0"/>
      <w:spacing w:after="240" w:line="360" w:lineRule="auto"/>
      <w:ind w:firstLine="0"/>
    </w:pPr>
    <w:rPr>
      <w:rFonts w:ascii="Times New Roman" w:hAnsi="Times New Roman" w:cs="Simplified Arabic"/>
      <w:sz w:val="24"/>
      <w:szCs w:val="24"/>
      <w:lang w:eastAsia="fr-FR"/>
    </w:rPr>
  </w:style>
  <w:style w:type="paragraph" w:customStyle="1" w:styleId="LegendeFig">
    <w:name w:val="LegendeFig"/>
    <w:basedOn w:val="Normal"/>
    <w:uiPriority w:val="99"/>
    <w:rsid w:val="00935D28"/>
    <w:pPr>
      <w:widowControl w:val="0"/>
      <w:suppressAutoHyphens w:val="0"/>
      <w:autoSpaceDE w:val="0"/>
      <w:autoSpaceDN w:val="0"/>
      <w:spacing w:line="360" w:lineRule="auto"/>
      <w:ind w:firstLine="0"/>
    </w:pPr>
    <w:rPr>
      <w:rFonts w:ascii="Times New Roman" w:hAnsi="Times New Roman" w:cs="Simplified Arabic"/>
      <w:sz w:val="24"/>
      <w:szCs w:val="24"/>
      <w:lang w:eastAsia="fr-FR"/>
    </w:rPr>
  </w:style>
  <w:style w:type="paragraph" w:styleId="Citation">
    <w:name w:val="Quote"/>
    <w:basedOn w:val="Normal"/>
    <w:next w:val="Normal"/>
    <w:link w:val="CitationCar"/>
    <w:rsid w:val="00935D28"/>
  </w:style>
  <w:style w:type="character" w:customStyle="1" w:styleId="CitationCar">
    <w:name w:val="Citation Car"/>
    <w:basedOn w:val="Policepardfaut"/>
    <w:link w:val="Citation"/>
    <w:rsid w:val="00935D28"/>
    <w:rPr>
      <w:rFonts w:ascii="Garamond" w:eastAsia="Times New Roman" w:hAnsi="Garamond" w:cs="Georgia"/>
      <w:sz w:val="22"/>
      <w:szCs w:val="32"/>
      <w:lang w:eastAsia="ar-SA"/>
    </w:rPr>
  </w:style>
  <w:style w:type="character" w:customStyle="1" w:styleId="WW8Num6z8">
    <w:name w:val="WW8Num6z8"/>
    <w:rsid w:val="00935D28"/>
  </w:style>
  <w:style w:type="paragraph" w:customStyle="1" w:styleId="Juliacitation6">
    <w:name w:val="Julia_citation6"/>
    <w:basedOn w:val="Normal"/>
    <w:next w:val="Normal"/>
    <w:rsid w:val="00935D28"/>
    <w:pPr>
      <w:suppressAutoHyphens w:val="0"/>
      <w:spacing w:before="120" w:after="120" w:line="240" w:lineRule="auto"/>
      <w:ind w:left="851" w:right="851" w:firstLine="0"/>
    </w:pPr>
    <w:rPr>
      <w:rFonts w:cs="Times New Roman"/>
      <w:spacing w:val="-6"/>
      <w:sz w:val="21"/>
      <w:szCs w:val="26"/>
      <w:lang w:eastAsia="fr-FR"/>
    </w:rPr>
  </w:style>
  <w:style w:type="paragraph" w:customStyle="1" w:styleId="Titrechap1">
    <w:name w:val="Titre chap1"/>
    <w:basedOn w:val="Titre1"/>
    <w:next w:val="Normal"/>
    <w:autoRedefine/>
    <w:rsid w:val="00935D28"/>
    <w:pPr>
      <w:tabs>
        <w:tab w:val="left" w:pos="2268"/>
      </w:tabs>
      <w:suppressAutoHyphens w:val="0"/>
      <w:autoSpaceDN w:val="0"/>
      <w:adjustRightInd w:val="0"/>
      <w:spacing w:before="0" w:line="240" w:lineRule="auto"/>
      <w:jc w:val="center"/>
    </w:pPr>
    <w:rPr>
      <w:smallCaps/>
      <w:noProof/>
      <w:kern w:val="32"/>
      <w:sz w:val="32"/>
      <w:lang w:eastAsia="fr-FR"/>
    </w:rPr>
  </w:style>
  <w:style w:type="paragraph" w:customStyle="1" w:styleId="Titre10">
    <w:name w:val="Titre 10"/>
    <w:basedOn w:val="Normal"/>
    <w:next w:val="Normal"/>
    <w:rsid w:val="00935D28"/>
    <w:pPr>
      <w:keepNext/>
      <w:numPr>
        <w:numId w:val="7"/>
      </w:numPr>
      <w:spacing w:before="240" w:after="120" w:line="240" w:lineRule="auto"/>
      <w:jc w:val="left"/>
    </w:pPr>
    <w:rPr>
      <w:rFonts w:ascii="Arial" w:eastAsia="MS Mincho" w:hAnsi="Arial" w:cs="Times New Roman"/>
      <w:b/>
      <w:bCs/>
      <w:sz w:val="21"/>
      <w:szCs w:val="21"/>
    </w:rPr>
  </w:style>
  <w:style w:type="paragraph" w:customStyle="1" w:styleId="Titredetableau3">
    <w:name w:val="Titre de tableau3"/>
    <w:basedOn w:val="Normal"/>
    <w:rsid w:val="00935D28"/>
    <w:pPr>
      <w:suppressLineNumbers/>
      <w:spacing w:line="240" w:lineRule="auto"/>
      <w:ind w:firstLine="0"/>
    </w:pPr>
    <w:rPr>
      <w:rFonts w:ascii="Times New Roman" w:hAnsi="Times New Roman" w:cs="Times New Roman"/>
      <w:b/>
      <w:bCs/>
      <w:i/>
      <w:iCs/>
      <w:szCs w:val="20"/>
    </w:rPr>
  </w:style>
  <w:style w:type="paragraph" w:customStyle="1" w:styleId="titre11">
    <w:name w:val="titre1"/>
    <w:basedOn w:val="Normal"/>
    <w:rsid w:val="00935D28"/>
    <w:pPr>
      <w:spacing w:line="240" w:lineRule="auto"/>
      <w:ind w:firstLine="0"/>
      <w:jc w:val="left"/>
    </w:pPr>
    <w:rPr>
      <w:rFonts w:ascii="Courier New" w:hAnsi="Courier New" w:cs="MS Mincho"/>
      <w:b/>
      <w:bCs/>
      <w:sz w:val="24"/>
      <w:szCs w:val="24"/>
    </w:rPr>
  </w:style>
  <w:style w:type="paragraph" w:customStyle="1" w:styleId="titre20">
    <w:name w:val="titre2"/>
    <w:basedOn w:val="Normal"/>
    <w:rsid w:val="00935D28"/>
    <w:pPr>
      <w:spacing w:line="240" w:lineRule="auto"/>
      <w:ind w:firstLine="0"/>
      <w:jc w:val="left"/>
    </w:pPr>
    <w:rPr>
      <w:rFonts w:ascii="Courier New" w:hAnsi="Courier New" w:cs="MS Mincho"/>
      <w:sz w:val="24"/>
      <w:szCs w:val="24"/>
    </w:rPr>
  </w:style>
  <w:style w:type="paragraph" w:customStyle="1" w:styleId="Texte2">
    <w:name w:val="Texte2"/>
    <w:basedOn w:val="Normal"/>
    <w:rsid w:val="00935D28"/>
    <w:pPr>
      <w:tabs>
        <w:tab w:val="left" w:pos="567"/>
      </w:tabs>
      <w:spacing w:line="360" w:lineRule="auto"/>
      <w:contextualSpacing/>
    </w:pPr>
  </w:style>
  <w:style w:type="paragraph" w:customStyle="1" w:styleId="Stylepartie7">
    <w:name w:val="Style partie7"/>
    <w:basedOn w:val="Titrechap0"/>
    <w:autoRedefine/>
    <w:qFormat/>
    <w:rsid w:val="00935D28"/>
    <w:pPr>
      <w:widowControl/>
      <w:tabs>
        <w:tab w:val="center" w:pos="1260"/>
      </w:tabs>
      <w:suppressAutoHyphens w:val="0"/>
      <w:autoSpaceDE/>
      <w:autoSpaceDN/>
      <w:adjustRightInd/>
      <w:spacing w:after="0" w:line="480" w:lineRule="auto"/>
      <w:ind w:left="851" w:right="851" w:firstLine="397"/>
      <w:contextualSpacing/>
    </w:pPr>
    <w:rPr>
      <w:rFonts w:eastAsia="Cambria" w:cs="Garamond"/>
      <w:bCs/>
      <w:noProof w:val="0"/>
      <w:kern w:val="1"/>
      <w:sz w:val="40"/>
      <w:szCs w:val="20"/>
      <w:lang w:eastAsia="en-US"/>
    </w:rPr>
  </w:style>
  <w:style w:type="paragraph" w:customStyle="1" w:styleId="JalonAnnexe">
    <w:name w:val="JalonAnnexe"/>
    <w:basedOn w:val="Normal"/>
    <w:autoRedefine/>
    <w:rsid w:val="00935D28"/>
    <w:pPr>
      <w:tabs>
        <w:tab w:val="left" w:pos="9195"/>
      </w:tabs>
      <w:suppressAutoHyphens w:val="0"/>
      <w:spacing w:line="360" w:lineRule="auto"/>
      <w:contextualSpacing/>
    </w:pPr>
    <w:rPr>
      <w:rFonts w:cs="Times New Roman"/>
      <w:sz w:val="20"/>
      <w:szCs w:val="20"/>
      <w:lang w:eastAsia="fr-FR"/>
    </w:rPr>
  </w:style>
  <w:style w:type="paragraph" w:customStyle="1" w:styleId="Titrechap10">
    <w:name w:val="Titre_chap1"/>
    <w:basedOn w:val="Normal"/>
    <w:next w:val="Titre"/>
    <w:qFormat/>
    <w:rsid w:val="00935D28"/>
    <w:pPr>
      <w:widowControl w:val="0"/>
      <w:suppressAutoHyphens w:val="0"/>
      <w:autoSpaceDE w:val="0"/>
      <w:autoSpaceDN w:val="0"/>
      <w:adjustRightInd w:val="0"/>
      <w:spacing w:line="360" w:lineRule="auto"/>
      <w:contextualSpacing/>
      <w:outlineLvl w:val="0"/>
    </w:pPr>
    <w:rPr>
      <w:rFonts w:cs="Verdana"/>
      <w:szCs w:val="20"/>
      <w:lang w:eastAsia="en-US"/>
    </w:rPr>
  </w:style>
  <w:style w:type="paragraph" w:customStyle="1" w:styleId="noteMalebranche">
    <w:name w:val="note_Malebranche"/>
    <w:basedOn w:val="Normal"/>
    <w:qFormat/>
    <w:rsid w:val="00935D28"/>
    <w:pPr>
      <w:widowControl w:val="0"/>
      <w:suppressAutoHyphens w:val="0"/>
      <w:autoSpaceDE w:val="0"/>
      <w:autoSpaceDN w:val="0"/>
      <w:adjustRightInd w:val="0"/>
      <w:spacing w:line="240" w:lineRule="auto"/>
      <w:ind w:left="720"/>
      <w:contextualSpacing/>
    </w:pPr>
    <w:rPr>
      <w:rFonts w:cs="Times New Roman"/>
      <w:sz w:val="18"/>
      <w:szCs w:val="20"/>
      <w:lang w:eastAsia="fr-FR"/>
    </w:rPr>
  </w:style>
  <w:style w:type="paragraph" w:customStyle="1" w:styleId="Juliatitrearticle">
    <w:name w:val="Julia_titre_article"/>
    <w:basedOn w:val="Titre1"/>
    <w:autoRedefine/>
    <w:uiPriority w:val="99"/>
    <w:rsid w:val="00935D28"/>
    <w:pPr>
      <w:widowControl/>
      <w:tabs>
        <w:tab w:val="clear" w:pos="1260"/>
      </w:tabs>
      <w:suppressAutoHyphens w:val="0"/>
      <w:autoSpaceDE/>
      <w:spacing w:before="0" w:line="240" w:lineRule="auto"/>
      <w:ind w:left="851" w:right="851" w:firstLine="397"/>
      <w:contextualSpacing/>
      <w:jc w:val="center"/>
    </w:pPr>
    <w:rPr>
      <w:rFonts w:ascii="Times" w:hAnsi="Times" w:cs="Garamond"/>
      <w:kern w:val="28"/>
      <w:sz w:val="24"/>
      <w:szCs w:val="28"/>
      <w:lang w:eastAsia="fr-FR"/>
    </w:rPr>
  </w:style>
  <w:style w:type="paragraph" w:customStyle="1" w:styleId="Julianote2">
    <w:name w:val="Julia_note2"/>
    <w:basedOn w:val="Normal"/>
    <w:autoRedefine/>
    <w:rsid w:val="00935D28"/>
    <w:pPr>
      <w:suppressAutoHyphens w:val="0"/>
      <w:spacing w:line="240" w:lineRule="auto"/>
      <w:contextualSpacing/>
    </w:pPr>
    <w:rPr>
      <w:rFonts w:cs="Times New Roman"/>
      <w:sz w:val="18"/>
      <w:szCs w:val="18"/>
      <w:lang w:eastAsia="fr-FR"/>
    </w:rPr>
  </w:style>
  <w:style w:type="paragraph" w:customStyle="1" w:styleId="Style1">
    <w:name w:val="Style1"/>
    <w:basedOn w:val="Normal"/>
    <w:autoRedefine/>
    <w:qFormat/>
    <w:rsid w:val="00935D28"/>
    <w:pPr>
      <w:suppressAutoHyphens w:val="0"/>
      <w:spacing w:line="360" w:lineRule="auto"/>
      <w:contextualSpacing/>
      <w:jc w:val="left"/>
    </w:pPr>
    <w:rPr>
      <w:rFonts w:cs="Times New Roman"/>
      <w:szCs w:val="20"/>
      <w:lang w:eastAsia="fr-FR"/>
    </w:rPr>
  </w:style>
  <w:style w:type="paragraph" w:customStyle="1" w:styleId="Titre21">
    <w:name w:val="Titre_2"/>
    <w:basedOn w:val="Normal"/>
    <w:autoRedefine/>
    <w:rsid w:val="00935D28"/>
    <w:pPr>
      <w:suppressAutoHyphens w:val="0"/>
      <w:spacing w:line="240" w:lineRule="auto"/>
      <w:contextualSpacing/>
      <w:jc w:val="left"/>
    </w:pPr>
    <w:rPr>
      <w:rFonts w:cs="Times New Roman"/>
      <w:szCs w:val="20"/>
      <w:lang w:eastAsia="fr-FR"/>
    </w:rPr>
  </w:style>
  <w:style w:type="paragraph" w:customStyle="1" w:styleId="Juliaparagraphe1">
    <w:name w:val="Julia_paragraphe1"/>
    <w:basedOn w:val="Normal"/>
    <w:autoRedefine/>
    <w:rsid w:val="00935D28"/>
    <w:pPr>
      <w:suppressAutoHyphens w:val="0"/>
      <w:ind w:firstLine="709"/>
      <w:contextualSpacing/>
    </w:pPr>
    <w:rPr>
      <w:rFonts w:cs="Times New Roman"/>
      <w:sz w:val="24"/>
      <w:szCs w:val="20"/>
      <w:lang w:eastAsia="fr-FR"/>
    </w:rPr>
  </w:style>
  <w:style w:type="paragraph" w:customStyle="1" w:styleId="Juliaparagraphealinea">
    <w:name w:val="Julia_paragraphe_alinea"/>
    <w:basedOn w:val="Normal"/>
    <w:autoRedefine/>
    <w:rsid w:val="00935D28"/>
    <w:pPr>
      <w:suppressAutoHyphens w:val="0"/>
      <w:spacing w:line="240" w:lineRule="auto"/>
      <w:contextualSpacing/>
    </w:pPr>
    <w:rPr>
      <w:rFonts w:cs="Times New Roman"/>
      <w:szCs w:val="20"/>
      <w:lang w:eastAsia="fr-FR"/>
    </w:rPr>
  </w:style>
  <w:style w:type="paragraph" w:customStyle="1" w:styleId="Juliasignature">
    <w:name w:val="Julia_signature"/>
    <w:basedOn w:val="Normal"/>
    <w:autoRedefine/>
    <w:rsid w:val="00935D28"/>
    <w:pPr>
      <w:tabs>
        <w:tab w:val="left" w:pos="7690"/>
        <w:tab w:val="right" w:pos="9072"/>
      </w:tabs>
      <w:suppressAutoHyphens w:val="0"/>
      <w:spacing w:before="240" w:line="240" w:lineRule="auto"/>
      <w:ind w:firstLine="709"/>
      <w:contextualSpacing/>
      <w:jc w:val="right"/>
    </w:pPr>
    <w:rPr>
      <w:rFonts w:cs="Times New Roman"/>
      <w:szCs w:val="20"/>
      <w:lang w:eastAsia="fr-FR"/>
    </w:rPr>
  </w:style>
  <w:style w:type="paragraph" w:customStyle="1" w:styleId="Juliaappelbaspage">
    <w:name w:val="Julia_appel_bas_page"/>
    <w:basedOn w:val="Julianote"/>
    <w:autoRedefine/>
    <w:rsid w:val="00935D28"/>
    <w:pPr>
      <w:spacing w:line="240" w:lineRule="auto"/>
    </w:pPr>
  </w:style>
  <w:style w:type="paragraph" w:customStyle="1" w:styleId="Juliasous-titre">
    <w:name w:val="Julia_sous-titre"/>
    <w:basedOn w:val="Titre1"/>
    <w:autoRedefine/>
    <w:rsid w:val="00935D28"/>
    <w:pPr>
      <w:widowControl/>
      <w:tabs>
        <w:tab w:val="clear" w:pos="1260"/>
      </w:tabs>
      <w:suppressAutoHyphens w:val="0"/>
      <w:autoSpaceDE/>
      <w:spacing w:before="0" w:after="120" w:line="240" w:lineRule="auto"/>
      <w:ind w:firstLine="567"/>
      <w:contextualSpacing/>
      <w:jc w:val="center"/>
    </w:pPr>
    <w:rPr>
      <w:rFonts w:cs="Times New Roman"/>
      <w:kern w:val="28"/>
      <w:sz w:val="24"/>
      <w:szCs w:val="20"/>
      <w:lang w:eastAsia="fr-FR"/>
    </w:rPr>
  </w:style>
  <w:style w:type="paragraph" w:customStyle="1" w:styleId="Juliauniversit">
    <w:name w:val="Julia_université"/>
    <w:basedOn w:val="Juliasignature"/>
    <w:autoRedefine/>
    <w:rsid w:val="00935D28"/>
  </w:style>
  <w:style w:type="paragraph" w:customStyle="1" w:styleId="Juliaexergue1">
    <w:name w:val="Julia_exergue1"/>
    <w:basedOn w:val="Juliacitation"/>
    <w:autoRedefine/>
    <w:qFormat/>
    <w:rsid w:val="00935D28"/>
    <w:pPr>
      <w:spacing w:after="120" w:line="336" w:lineRule="auto"/>
      <w:jc w:val="right"/>
    </w:pPr>
    <w:rPr>
      <w:rFonts w:cs="Arial"/>
      <w:bCs/>
      <w:spacing w:val="-6"/>
      <w:szCs w:val="28"/>
    </w:rPr>
  </w:style>
  <w:style w:type="paragraph" w:customStyle="1" w:styleId="sdfootnote">
    <w:name w:val="sdfootnote"/>
    <w:basedOn w:val="Normal"/>
    <w:rsid w:val="00935D28"/>
    <w:pPr>
      <w:suppressAutoHyphens w:val="0"/>
      <w:spacing w:beforeLines="1" w:line="240" w:lineRule="auto"/>
      <w:ind w:left="284" w:hanging="284"/>
      <w:jc w:val="left"/>
    </w:pPr>
    <w:rPr>
      <w:rFonts w:ascii="Times" w:hAnsi="Times" w:cs="Times New Roman"/>
      <w:sz w:val="20"/>
      <w:szCs w:val="20"/>
      <w:lang w:eastAsia="fr-FR"/>
    </w:rPr>
  </w:style>
  <w:style w:type="character" w:customStyle="1" w:styleId="Appelnotedebasdep1">
    <w:name w:val="Appel note de bas de p.1"/>
    <w:rsid w:val="00935D28"/>
    <w:rPr>
      <w:vertAlign w:val="superscript"/>
    </w:rPr>
  </w:style>
  <w:style w:type="paragraph" w:customStyle="1" w:styleId="CitatioBloc21">
    <w:name w:val="CitatioBloc21"/>
    <w:basedOn w:val="Texte"/>
    <w:next w:val="Corpsdetexte"/>
    <w:autoRedefine/>
    <w:rsid w:val="00935D28"/>
    <w:pPr>
      <w:spacing w:before="240" w:after="240" w:line="100" w:lineRule="atLeast"/>
      <w:ind w:firstLine="0"/>
      <w:contextualSpacing w:val="0"/>
    </w:pPr>
  </w:style>
  <w:style w:type="paragraph" w:customStyle="1" w:styleId="3Bibliitem4">
    <w:name w:val="3|Bibli_item4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paragraph" w:customStyle="1" w:styleId="Strophe1">
    <w:name w:val="Strophe1"/>
    <w:basedOn w:val="Texte"/>
    <w:rsid w:val="00935D28"/>
    <w:pPr>
      <w:spacing w:after="320" w:line="100" w:lineRule="atLeast"/>
      <w:ind w:left="851" w:firstLine="0"/>
      <w:contextualSpacing w:val="0"/>
      <w:jc w:val="left"/>
    </w:pPr>
  </w:style>
  <w:style w:type="character" w:customStyle="1" w:styleId="WW-Appelnotedebasdep1">
    <w:name w:val="WW-Appel note de bas de p.1"/>
    <w:rsid w:val="00935D28"/>
    <w:rPr>
      <w:vertAlign w:val="superscript"/>
    </w:rPr>
  </w:style>
  <w:style w:type="paragraph" w:styleId="Retraitcorpsdetexte2">
    <w:name w:val="Body Text Indent 2"/>
    <w:basedOn w:val="Normal"/>
    <w:link w:val="Retraitcorpsdetexte2Car"/>
    <w:rsid w:val="00935D28"/>
    <w:pPr>
      <w:suppressAutoHyphens w:val="0"/>
      <w:spacing w:after="120" w:line="480" w:lineRule="auto"/>
      <w:ind w:left="283"/>
      <w:contextualSpacing/>
    </w:pPr>
    <w:rPr>
      <w:rFonts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935D28"/>
    <w:rPr>
      <w:rFonts w:ascii="Garamond" w:eastAsia="Times New Roman" w:hAnsi="Garamond" w:cs="Times New Roman"/>
      <w:sz w:val="22"/>
      <w:szCs w:val="20"/>
    </w:rPr>
  </w:style>
  <w:style w:type="paragraph" w:styleId="Objetducommentaire">
    <w:name w:val="annotation subject"/>
    <w:basedOn w:val="Commentaire"/>
    <w:next w:val="Commentaire"/>
    <w:link w:val="ObjetducommentaireCar2"/>
    <w:rsid w:val="00935D28"/>
    <w:pPr>
      <w:suppressAutoHyphens w:val="0"/>
      <w:spacing w:line="360" w:lineRule="auto"/>
      <w:ind w:firstLine="0"/>
    </w:pPr>
    <w:rPr>
      <w:rFonts w:cs="Times New Roman"/>
      <w:b/>
      <w:bCs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uiPriority w:val="99"/>
    <w:semiHidden/>
    <w:rsid w:val="00935D28"/>
    <w:rPr>
      <w:rFonts w:ascii="Garamond" w:eastAsia="Times New Roman" w:hAnsi="Garamond" w:cs="Georgia"/>
      <w:b/>
      <w:bCs/>
      <w:sz w:val="20"/>
      <w:szCs w:val="20"/>
      <w:lang w:eastAsia="ar-SA"/>
    </w:rPr>
  </w:style>
  <w:style w:type="character" w:customStyle="1" w:styleId="ObjetducommentaireCar2">
    <w:name w:val="Objet du commentaire Car2"/>
    <w:link w:val="Objetducommentaire"/>
    <w:rsid w:val="00935D28"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ObjetducommentaireCar1">
    <w:name w:val="Objet du commentaire Car1"/>
    <w:uiPriority w:val="99"/>
    <w:rsid w:val="00935D28"/>
    <w:rPr>
      <w:rFonts w:ascii="Garamond" w:hAnsi="Garamond" w:cs="Georgia"/>
      <w:b/>
      <w:bCs/>
      <w:sz w:val="23"/>
      <w:szCs w:val="24"/>
      <w:lang w:eastAsia="ar-SA"/>
    </w:rPr>
  </w:style>
  <w:style w:type="paragraph" w:customStyle="1" w:styleId="dipagina">
    <w:name w:val="di pagina"/>
    <w:rsid w:val="00935D2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New York" w:eastAsia="Times New Roman" w:hAnsi="New York" w:cs="New York"/>
      <w:lang w:val="it-IT" w:eastAsia="it-IT"/>
    </w:rPr>
  </w:style>
  <w:style w:type="paragraph" w:customStyle="1" w:styleId="Tabledesmatiresniveau10">
    <w:name w:val="Table des matières niveau 10"/>
    <w:basedOn w:val="Normal"/>
    <w:rsid w:val="00935D28"/>
    <w:pPr>
      <w:suppressLineNumbers/>
      <w:tabs>
        <w:tab w:val="right" w:leader="dot" w:pos="14731"/>
      </w:tabs>
      <w:spacing w:line="240" w:lineRule="auto"/>
      <w:ind w:left="2547"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legendetableau2">
    <w:name w:val="legende_tableau2"/>
    <w:basedOn w:val="Juliacitation"/>
    <w:autoRedefine/>
    <w:qFormat/>
    <w:rsid w:val="00935D28"/>
    <w:pPr>
      <w:spacing w:after="120" w:line="240" w:lineRule="auto"/>
      <w:jc w:val="center"/>
    </w:pPr>
    <w:rPr>
      <w:rFonts w:cs="Times New Roman"/>
      <w:spacing w:val="-6"/>
      <w:sz w:val="21"/>
      <w:szCs w:val="26"/>
    </w:rPr>
  </w:style>
  <w:style w:type="paragraph" w:customStyle="1" w:styleId="Stylechap4">
    <w:name w:val="Style_chap4"/>
    <w:basedOn w:val="Normal"/>
    <w:autoRedefine/>
    <w:qFormat/>
    <w:rsid w:val="00935D28"/>
    <w:pPr>
      <w:suppressAutoHyphens w:val="0"/>
      <w:spacing w:before="360" w:after="360" w:line="480" w:lineRule="auto"/>
      <w:jc w:val="center"/>
    </w:pPr>
    <w:rPr>
      <w:rFonts w:cs="Times New Roman"/>
      <w:smallCaps/>
      <w:sz w:val="40"/>
      <w:szCs w:val="20"/>
      <w:lang w:eastAsia="fr-FR"/>
    </w:rPr>
  </w:style>
  <w:style w:type="paragraph" w:customStyle="1" w:styleId="Entreeglossaire2">
    <w:name w:val="Entree_glossaire2"/>
    <w:basedOn w:val="Index1"/>
    <w:autoRedefine/>
    <w:qFormat/>
    <w:rsid w:val="00935D28"/>
    <w:pPr>
      <w:tabs>
        <w:tab w:val="left" w:pos="3402"/>
      </w:tabs>
      <w:spacing w:before="360" w:after="80"/>
      <w:outlineLvl w:val="0"/>
    </w:pPr>
    <w:rPr>
      <w:sz w:val="24"/>
    </w:rPr>
  </w:style>
  <w:style w:type="paragraph" w:customStyle="1" w:styleId="3Bibliitem5">
    <w:name w:val="3|Bibli_item5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paragraph" w:customStyle="1" w:styleId="Stylepartie8">
    <w:name w:val="Style partie8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  <w:outlineLvl w:val="0"/>
    </w:pPr>
    <w:rPr>
      <w:smallCaps/>
      <w:kern w:val="1"/>
      <w:sz w:val="40"/>
    </w:rPr>
  </w:style>
  <w:style w:type="character" w:styleId="Lienhypertexte">
    <w:name w:val="Hyperlink"/>
    <w:rsid w:val="00935D28"/>
    <w:rPr>
      <w:color w:val="000080"/>
      <w:u w:val="single"/>
      <w:lang/>
    </w:rPr>
  </w:style>
  <w:style w:type="character" w:customStyle="1" w:styleId="highlight">
    <w:name w:val="highlight"/>
    <w:basedOn w:val="Policepardfaut"/>
    <w:rsid w:val="00935D28"/>
  </w:style>
  <w:style w:type="character" w:styleId="Accentuation">
    <w:name w:val="Emphasis"/>
    <w:uiPriority w:val="20"/>
    <w:rsid w:val="00935D28"/>
    <w:rPr>
      <w:i/>
    </w:rPr>
  </w:style>
  <w:style w:type="character" w:styleId="Lienhypertextesuivi">
    <w:name w:val="FollowedHyperlink"/>
    <w:rsid w:val="00935D28"/>
    <w:rPr>
      <w:color w:val="800080"/>
      <w:u w:val="single"/>
    </w:rPr>
  </w:style>
  <w:style w:type="character" w:customStyle="1" w:styleId="NotedebasdepageCar3">
    <w:name w:val="Note de bas de page Car3"/>
    <w:rsid w:val="00935D28"/>
    <w:rPr>
      <w:rFonts w:ascii="Garamond" w:hAnsi="Garamond" w:cs="Garamond"/>
      <w:sz w:val="18"/>
    </w:rPr>
  </w:style>
  <w:style w:type="character" w:customStyle="1" w:styleId="apple-converted-space2">
    <w:name w:val="apple-converted-space2"/>
    <w:basedOn w:val="Policepardfaut"/>
    <w:rsid w:val="00935D28"/>
  </w:style>
  <w:style w:type="character" w:customStyle="1" w:styleId="nomauteur">
    <w:name w:val="nom_auteur"/>
    <w:basedOn w:val="Policepardfaut"/>
    <w:rsid w:val="00935D28"/>
  </w:style>
  <w:style w:type="paragraph" w:customStyle="1" w:styleId="juliacitationgroupe">
    <w:name w:val="julia_citation_groupe"/>
    <w:basedOn w:val="Juliacitation"/>
    <w:autoRedefine/>
    <w:qFormat/>
    <w:rsid w:val="00935D28"/>
    <w:pPr>
      <w:spacing w:line="240" w:lineRule="auto"/>
    </w:pPr>
  </w:style>
  <w:style w:type="character" w:styleId="SiteHTML">
    <w:name w:val="HTML Cite"/>
    <w:uiPriority w:val="99"/>
    <w:rsid w:val="00935D28"/>
    <w:rPr>
      <w:i/>
    </w:rPr>
  </w:style>
  <w:style w:type="character" w:customStyle="1" w:styleId="citation1">
    <w:name w:val="citation1"/>
    <w:basedOn w:val="Policepardfaut"/>
    <w:rsid w:val="00935D28"/>
  </w:style>
  <w:style w:type="character" w:customStyle="1" w:styleId="NotedebasdepageCar1">
    <w:name w:val="Note de bas de page Car1"/>
    <w:rsid w:val="00935D28"/>
    <w:rPr>
      <w:rFonts w:ascii="Garamond" w:hAnsi="Garamond"/>
      <w:sz w:val="18"/>
    </w:rPr>
  </w:style>
  <w:style w:type="paragraph" w:customStyle="1" w:styleId="Stylecitation">
    <w:name w:val="Style citation"/>
    <w:basedOn w:val="Normal"/>
    <w:rsid w:val="00935D28"/>
    <w:pPr>
      <w:spacing w:before="120" w:after="120" w:line="240" w:lineRule="auto"/>
      <w:ind w:left="567" w:firstLine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Titre12">
    <w:name w:val="Titre_1"/>
    <w:basedOn w:val="Normal"/>
    <w:autoRedefine/>
    <w:qFormat/>
    <w:rsid w:val="00935D28"/>
    <w:pPr>
      <w:suppressAutoHyphens w:val="0"/>
      <w:spacing w:before="720" w:after="480" w:line="360" w:lineRule="auto"/>
      <w:ind w:firstLine="624"/>
      <w:contextualSpacing/>
    </w:pPr>
    <w:rPr>
      <w:rFonts w:cs="Times New Roman"/>
      <w:sz w:val="36"/>
      <w:szCs w:val="20"/>
      <w:lang w:eastAsia="fr-FR"/>
    </w:rPr>
  </w:style>
  <w:style w:type="paragraph" w:customStyle="1" w:styleId="lieux">
    <w:name w:val="lieux"/>
    <w:basedOn w:val="Normal"/>
    <w:autoRedefine/>
    <w:qFormat/>
    <w:rsid w:val="00935D28"/>
    <w:pPr>
      <w:numPr>
        <w:numId w:val="21"/>
      </w:numPr>
      <w:suppressAutoHyphens w:val="0"/>
      <w:spacing w:before="240" w:line="240" w:lineRule="auto"/>
      <w:ind w:left="714" w:hanging="357"/>
      <w:contextualSpacing/>
    </w:pPr>
    <w:rPr>
      <w:rFonts w:cs="Times New Roman"/>
      <w:szCs w:val="20"/>
      <w:lang w:eastAsia="fr-FR"/>
    </w:rPr>
  </w:style>
  <w:style w:type="paragraph" w:customStyle="1" w:styleId="remerciements">
    <w:name w:val="remerciements"/>
    <w:basedOn w:val="Normal"/>
    <w:autoRedefine/>
    <w:qFormat/>
    <w:rsid w:val="00935D28"/>
    <w:pPr>
      <w:suppressAutoHyphens w:val="0"/>
      <w:spacing w:line="240" w:lineRule="auto"/>
      <w:ind w:left="1701" w:right="1701" w:firstLine="0"/>
      <w:outlineLvl w:val="0"/>
    </w:pPr>
    <w:rPr>
      <w:rFonts w:cs="Times New Roman"/>
      <w:sz w:val="20"/>
      <w:szCs w:val="20"/>
      <w:lang w:eastAsia="fr-FR"/>
    </w:rPr>
  </w:style>
  <w:style w:type="character" w:customStyle="1" w:styleId="ExplorateurdedocumentCar1">
    <w:name w:val="Explorateur de document Car1"/>
    <w:rsid w:val="00935D28"/>
    <w:rPr>
      <w:rFonts w:ascii="Lucida Grande" w:hAnsi="Lucida Grande" w:cs="Georgia"/>
      <w:sz w:val="23"/>
      <w:lang w:eastAsia="ar-SA"/>
    </w:rPr>
  </w:style>
  <w:style w:type="character" w:customStyle="1" w:styleId="CitatioBloc1Car1">
    <w:name w:val="CitatioBloc1 Car1"/>
    <w:rsid w:val="00935D28"/>
    <w:rPr>
      <w:rFonts w:cs="Times New Roman"/>
      <w:noProof w:val="0"/>
      <w:sz w:val="24"/>
      <w:szCs w:val="24"/>
      <w:lang w:val="fr-FR" w:eastAsia="ar-SA" w:bidi="ar-SA"/>
    </w:rPr>
  </w:style>
  <w:style w:type="character" w:customStyle="1" w:styleId="notes">
    <w:name w:val="notes"/>
    <w:basedOn w:val="Policepardfaut"/>
    <w:rsid w:val="00935D28"/>
  </w:style>
  <w:style w:type="character" w:customStyle="1" w:styleId="Definition">
    <w:name w:val="Definition"/>
    <w:rsid w:val="00935D28"/>
    <w:rPr>
      <w:noProof w:val="0"/>
      <w:lang/>
    </w:rPr>
  </w:style>
  <w:style w:type="character" w:customStyle="1" w:styleId="Citation10">
    <w:name w:val="Citation1"/>
    <w:rsid w:val="00935D28"/>
    <w:rPr>
      <w:rFonts w:cs="Times New Roman"/>
    </w:rPr>
  </w:style>
  <w:style w:type="character" w:styleId="Marquedannotation">
    <w:name w:val="annotation reference"/>
    <w:rsid w:val="00935D28"/>
    <w:rPr>
      <w:sz w:val="18"/>
      <w:szCs w:val="18"/>
    </w:rPr>
  </w:style>
  <w:style w:type="character" w:customStyle="1" w:styleId="hitcountforexplore">
    <w:name w:val="hitcountforexplore"/>
    <w:basedOn w:val="Policepardfaut"/>
    <w:rsid w:val="00935D28"/>
  </w:style>
  <w:style w:type="character" w:customStyle="1" w:styleId="detail-libelle-fiche">
    <w:name w:val="detail-libelle-fiche"/>
    <w:basedOn w:val="Policepardfaut"/>
    <w:rsid w:val="00935D28"/>
  </w:style>
  <w:style w:type="character" w:customStyle="1" w:styleId="bklwordhighlight">
    <w:name w:val="bklwordhighlight"/>
    <w:basedOn w:val="Policepardfaut"/>
    <w:rsid w:val="00935D28"/>
  </w:style>
  <w:style w:type="character" w:customStyle="1" w:styleId="NotedebasdepageCar4">
    <w:name w:val="Note de bas de page Car4"/>
    <w:rsid w:val="00935D28"/>
    <w:rPr>
      <w:rFonts w:ascii="Garamond" w:hAnsi="Garamond" w:cs="Georgia"/>
      <w:sz w:val="19"/>
      <w:szCs w:val="32"/>
      <w:lang w:eastAsia="ar-SA"/>
    </w:rPr>
  </w:style>
  <w:style w:type="character" w:customStyle="1" w:styleId="Caractresdenotedebasdepage5">
    <w:name w:val="Caractères de note de bas de page5"/>
    <w:rsid w:val="00935D28"/>
    <w:rPr>
      <w:vertAlign w:val="superscript"/>
    </w:rPr>
  </w:style>
  <w:style w:type="character" w:customStyle="1" w:styleId="Titre4Car3">
    <w:name w:val="Titre 4 Car3"/>
    <w:rsid w:val="00935D28"/>
    <w:rPr>
      <w:rFonts w:ascii="Garamond" w:hAnsi="Garamond" w:cs="Tahoma"/>
      <w:szCs w:val="20"/>
      <w:lang w:eastAsia="fr-FR"/>
    </w:rPr>
  </w:style>
  <w:style w:type="character" w:customStyle="1" w:styleId="Caractresdenotedebasdepage6">
    <w:name w:val="Caractères de note de bas de page6"/>
    <w:rsid w:val="00935D28"/>
    <w:rPr>
      <w:rFonts w:cs="Times New Roman"/>
      <w:vertAlign w:val="superscript"/>
    </w:rPr>
  </w:style>
  <w:style w:type="paragraph" w:customStyle="1" w:styleId="Annexesource">
    <w:name w:val="Annexe_source"/>
    <w:basedOn w:val="Normal"/>
    <w:autoRedefine/>
    <w:rsid w:val="00935D28"/>
    <w:pPr>
      <w:suppressAutoHyphens w:val="0"/>
      <w:spacing w:line="240" w:lineRule="auto"/>
      <w:ind w:firstLine="0"/>
    </w:pPr>
    <w:rPr>
      <w:rFonts w:cs="Arial"/>
      <w:sz w:val="23"/>
      <w:szCs w:val="26"/>
      <w:lang w:eastAsia="fr-FR"/>
    </w:rPr>
  </w:style>
  <w:style w:type="paragraph" w:customStyle="1" w:styleId="transcriptionannexe">
    <w:name w:val="transcription_annexe"/>
    <w:basedOn w:val="Normal"/>
    <w:autoRedefine/>
    <w:qFormat/>
    <w:rsid w:val="00935D28"/>
    <w:pPr>
      <w:suppressAutoHyphens w:val="0"/>
      <w:spacing w:line="240" w:lineRule="auto"/>
      <w:ind w:left="567" w:right="1134" w:firstLine="0"/>
    </w:pPr>
    <w:rPr>
      <w:rFonts w:cs="Arial"/>
      <w:sz w:val="20"/>
      <w:szCs w:val="26"/>
      <w:lang w:eastAsia="fr-FR"/>
    </w:rPr>
  </w:style>
  <w:style w:type="paragraph" w:customStyle="1" w:styleId="annexesources">
    <w:name w:val="annexe_sources"/>
    <w:basedOn w:val="Normal"/>
    <w:autoRedefine/>
    <w:qFormat/>
    <w:rsid w:val="00935D28"/>
    <w:pPr>
      <w:suppressAutoHyphens w:val="0"/>
      <w:spacing w:line="240" w:lineRule="auto"/>
      <w:ind w:firstLine="0"/>
    </w:pPr>
    <w:rPr>
      <w:rFonts w:cs="Arial"/>
      <w:sz w:val="20"/>
      <w:szCs w:val="26"/>
      <w:lang w:eastAsia="fr-FR"/>
    </w:rPr>
  </w:style>
  <w:style w:type="paragraph" w:customStyle="1" w:styleId="Glossaire">
    <w:name w:val="Glossaire"/>
    <w:basedOn w:val="Normal"/>
    <w:autoRedefine/>
    <w:qFormat/>
    <w:rsid w:val="00935D28"/>
    <w:pPr>
      <w:ind w:firstLine="0"/>
    </w:pPr>
    <w:rPr>
      <w:noProof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D28"/>
    <w:pPr>
      <w:suppressAutoHyphens/>
      <w:spacing w:line="312" w:lineRule="auto"/>
      <w:ind w:firstLine="397"/>
      <w:jc w:val="both"/>
    </w:pPr>
    <w:rPr>
      <w:rFonts w:ascii="Garamond" w:eastAsia="Times New Roman" w:hAnsi="Garamond" w:cs="Georgia"/>
      <w:sz w:val="22"/>
      <w:szCs w:val="32"/>
      <w:lang w:eastAsia="ar-SA"/>
    </w:rPr>
  </w:style>
  <w:style w:type="paragraph" w:styleId="Titre1">
    <w:name w:val="heading 1"/>
    <w:aliases w:val="TitrePlan"/>
    <w:basedOn w:val="Normal"/>
    <w:next w:val="Normal"/>
    <w:link w:val="Titre1Car"/>
    <w:autoRedefine/>
    <w:uiPriority w:val="99"/>
    <w:qFormat/>
    <w:rsid w:val="00935D28"/>
    <w:pPr>
      <w:keepNext/>
      <w:widowControl w:val="0"/>
      <w:tabs>
        <w:tab w:val="left" w:pos="1260"/>
      </w:tabs>
      <w:autoSpaceDE w:val="0"/>
      <w:spacing w:before="680" w:after="360"/>
      <w:ind w:firstLine="0"/>
      <w:jc w:val="left"/>
      <w:outlineLvl w:val="0"/>
    </w:pPr>
    <w:rPr>
      <w:kern w:val="1"/>
      <w:sz w:val="36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35D28"/>
    <w:pPr>
      <w:keepNext/>
      <w:tabs>
        <w:tab w:val="left" w:pos="1260"/>
      </w:tabs>
      <w:spacing w:before="480" w:after="240"/>
      <w:ind w:firstLine="709"/>
      <w:jc w:val="left"/>
      <w:outlineLvl w:val="1"/>
    </w:pPr>
    <w:rPr>
      <w:sz w:val="32"/>
    </w:rPr>
  </w:style>
  <w:style w:type="paragraph" w:styleId="Titre3">
    <w:name w:val="heading 3"/>
    <w:basedOn w:val="Normal"/>
    <w:next w:val="Normal"/>
    <w:link w:val="Titre3Car"/>
    <w:autoRedefine/>
    <w:uiPriority w:val="99"/>
    <w:qFormat/>
    <w:rsid w:val="00935D28"/>
    <w:pPr>
      <w:keepNext/>
      <w:spacing w:before="320" w:after="200"/>
      <w:ind w:left="851" w:firstLine="0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autoRedefine/>
    <w:qFormat/>
    <w:rsid w:val="00935D28"/>
    <w:pPr>
      <w:keepNext/>
      <w:numPr>
        <w:numId w:val="8"/>
      </w:numPr>
      <w:spacing w:before="360" w:after="120" w:line="336" w:lineRule="auto"/>
      <w:jc w:val="left"/>
      <w:outlineLvl w:val="3"/>
    </w:pPr>
    <w:rPr>
      <w:i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935D28"/>
    <w:pPr>
      <w:keepNext/>
      <w:numPr>
        <w:numId w:val="9"/>
      </w:numPr>
      <w:spacing w:before="360" w:after="120" w:line="336" w:lineRule="auto"/>
      <w:ind w:left="2415" w:hanging="357"/>
      <w:outlineLvl w:val="4"/>
    </w:pPr>
    <w:rPr>
      <w:i/>
    </w:rPr>
  </w:style>
  <w:style w:type="paragraph" w:styleId="Titre6">
    <w:name w:val="heading 6"/>
    <w:basedOn w:val="Normal"/>
    <w:next w:val="Normal"/>
    <w:link w:val="Titre6Car"/>
    <w:autoRedefine/>
    <w:qFormat/>
    <w:rsid w:val="00935D28"/>
    <w:pPr>
      <w:keepNext/>
      <w:spacing w:before="120" w:after="360" w:line="320" w:lineRule="atLeast"/>
      <w:ind w:left="2268" w:firstLine="0"/>
      <w:outlineLvl w:val="5"/>
    </w:pPr>
  </w:style>
  <w:style w:type="paragraph" w:styleId="Titre7">
    <w:name w:val="heading 7"/>
    <w:basedOn w:val="Normal"/>
    <w:next w:val="Normal"/>
    <w:link w:val="Titre7Car"/>
    <w:qFormat/>
    <w:rsid w:val="00935D28"/>
    <w:pPr>
      <w:keepNext/>
      <w:outlineLvl w:val="6"/>
    </w:pPr>
    <w:rPr>
      <w:i/>
    </w:rPr>
  </w:style>
  <w:style w:type="paragraph" w:styleId="Titre8">
    <w:name w:val="heading 8"/>
    <w:basedOn w:val="Normal"/>
    <w:next w:val="Normal"/>
    <w:link w:val="Titre8Car"/>
    <w:qFormat/>
    <w:rsid w:val="00935D28"/>
    <w:pPr>
      <w:keepNext/>
      <w:numPr>
        <w:ilvl w:val="7"/>
        <w:numId w:val="1"/>
      </w:numPr>
      <w:spacing w:before="240" w:after="120"/>
      <w:outlineLvl w:val="7"/>
    </w:pPr>
    <w:rPr>
      <w:rFonts w:ascii="Arial" w:eastAsia="Arial Unicode MS" w:hAnsi="Arial" w:cs="Tahoma"/>
      <w:b/>
      <w:bCs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935D28"/>
    <w:pPr>
      <w:keepNext/>
      <w:numPr>
        <w:ilvl w:val="8"/>
        <w:numId w:val="1"/>
      </w:numPr>
      <w:spacing w:before="240" w:after="120"/>
      <w:outlineLvl w:val="8"/>
    </w:pPr>
    <w:rPr>
      <w:rFonts w:ascii="Arial" w:eastAsia="Arial Unicode MS" w:hAnsi="Arial" w:cs="Tahoma"/>
      <w:b/>
      <w:b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aliases w:val="TitrePlan Car"/>
    <w:basedOn w:val="Policepardfaut"/>
    <w:link w:val="Titre1"/>
    <w:uiPriority w:val="99"/>
    <w:rsid w:val="00935D28"/>
    <w:rPr>
      <w:rFonts w:ascii="Garamond" w:eastAsia="Times New Roman" w:hAnsi="Garamond" w:cs="Georgia"/>
      <w:kern w:val="1"/>
      <w:sz w:val="36"/>
      <w:szCs w:val="32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935D28"/>
    <w:rPr>
      <w:rFonts w:ascii="Garamond" w:eastAsia="Times New Roman" w:hAnsi="Garamond" w:cs="Georgia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rsid w:val="00935D28"/>
    <w:rPr>
      <w:rFonts w:ascii="Garamond" w:eastAsia="Times New Roman" w:hAnsi="Garamond" w:cs="Georgia"/>
      <w:sz w:val="28"/>
      <w:szCs w:val="32"/>
      <w:lang w:eastAsia="ar-SA"/>
    </w:rPr>
  </w:style>
  <w:style w:type="character" w:customStyle="1" w:styleId="Titre4Car">
    <w:name w:val="Titre 4 Car"/>
    <w:basedOn w:val="Policepardfaut"/>
    <w:link w:val="Titre4"/>
    <w:rsid w:val="00935D28"/>
    <w:rPr>
      <w:rFonts w:ascii="Garamond" w:eastAsia="Times New Roman" w:hAnsi="Garamond" w:cs="Georgia"/>
      <w:i/>
      <w:szCs w:val="32"/>
      <w:lang w:eastAsia="ar-SA"/>
    </w:rPr>
  </w:style>
  <w:style w:type="character" w:customStyle="1" w:styleId="Titre5Car">
    <w:name w:val="Titre 5 Car"/>
    <w:basedOn w:val="Policepardfaut"/>
    <w:link w:val="Titre5"/>
    <w:rsid w:val="00935D28"/>
    <w:rPr>
      <w:rFonts w:ascii="Garamond" w:eastAsia="Times New Roman" w:hAnsi="Garamond" w:cs="Georgia"/>
      <w:i/>
      <w:sz w:val="22"/>
      <w:szCs w:val="32"/>
      <w:lang w:eastAsia="ar-SA"/>
    </w:rPr>
  </w:style>
  <w:style w:type="character" w:customStyle="1" w:styleId="Titre6Car">
    <w:name w:val="Titre 6 Car"/>
    <w:basedOn w:val="Policepardfaut"/>
    <w:link w:val="Titre6"/>
    <w:rsid w:val="00935D28"/>
    <w:rPr>
      <w:rFonts w:ascii="Garamond" w:eastAsia="Times New Roman" w:hAnsi="Garamond" w:cs="Georgia"/>
      <w:sz w:val="22"/>
      <w:szCs w:val="32"/>
      <w:lang w:eastAsia="ar-SA"/>
    </w:rPr>
  </w:style>
  <w:style w:type="character" w:customStyle="1" w:styleId="Titre7Car">
    <w:name w:val="Titre 7 Car"/>
    <w:basedOn w:val="Policepardfaut"/>
    <w:link w:val="Titre7"/>
    <w:rsid w:val="00935D28"/>
    <w:rPr>
      <w:rFonts w:ascii="Garamond" w:eastAsia="Times New Roman" w:hAnsi="Garamond" w:cs="Georgia"/>
      <w:i/>
      <w:sz w:val="22"/>
      <w:szCs w:val="32"/>
      <w:lang w:eastAsia="ar-SA"/>
    </w:rPr>
  </w:style>
  <w:style w:type="character" w:customStyle="1" w:styleId="Titre8Car">
    <w:name w:val="Titre 8 Car"/>
    <w:basedOn w:val="Policepardfaut"/>
    <w:link w:val="Titre8"/>
    <w:rsid w:val="00935D28"/>
    <w:rPr>
      <w:rFonts w:ascii="Arial" w:eastAsia="Arial Unicode MS" w:hAnsi="Arial" w:cs="Tahoma"/>
      <w:b/>
      <w:bCs/>
      <w:sz w:val="21"/>
      <w:szCs w:val="21"/>
      <w:lang w:eastAsia="ar-SA"/>
    </w:rPr>
  </w:style>
  <w:style w:type="character" w:customStyle="1" w:styleId="Titre9Car">
    <w:name w:val="Titre 9 Car"/>
    <w:basedOn w:val="Policepardfaut"/>
    <w:link w:val="Titre9"/>
    <w:rsid w:val="00935D28"/>
    <w:rPr>
      <w:rFonts w:ascii="Arial" w:eastAsia="Arial Unicode MS" w:hAnsi="Arial" w:cs="Tahoma"/>
      <w:b/>
      <w:bCs/>
      <w:sz w:val="21"/>
      <w:szCs w:val="21"/>
      <w:lang w:eastAsia="ar-SA"/>
    </w:rPr>
  </w:style>
  <w:style w:type="paragraph" w:styleId="Explorateurdedocument">
    <w:name w:val="Document Map"/>
    <w:basedOn w:val="Normal"/>
    <w:link w:val="ExplorateurdedocumentCar"/>
    <w:uiPriority w:val="99"/>
    <w:rsid w:val="00935D28"/>
    <w:rPr>
      <w:rFonts w:ascii="Lucida Grande" w:hAnsi="Lucida Grande"/>
      <w:sz w:val="24"/>
      <w:szCs w:val="24"/>
    </w:rPr>
  </w:style>
  <w:style w:type="character" w:customStyle="1" w:styleId="ExplorateurdedocumentCar">
    <w:name w:val="Explorateur de document Car"/>
    <w:basedOn w:val="Policepardfaut"/>
    <w:link w:val="Explorateurdedocument"/>
    <w:uiPriority w:val="99"/>
    <w:rsid w:val="00935D28"/>
    <w:rPr>
      <w:rFonts w:ascii="Lucida Grande" w:eastAsia="Times New Roman" w:hAnsi="Lucida Grande" w:cs="Georgia"/>
      <w:lang w:eastAsia="ar-SA"/>
    </w:rPr>
  </w:style>
  <w:style w:type="paragraph" w:styleId="Notedebasdepage">
    <w:name w:val="footnote text"/>
    <w:basedOn w:val="Normal"/>
    <w:link w:val="NotedebasdepageCar"/>
    <w:autoRedefine/>
    <w:rsid w:val="00935D28"/>
    <w:pPr>
      <w:spacing w:line="276" w:lineRule="auto"/>
      <w:ind w:firstLine="0"/>
      <w:contextualSpacing/>
    </w:pPr>
    <w:rPr>
      <w:spacing w:val="-2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935D28"/>
    <w:rPr>
      <w:rFonts w:ascii="Garamond" w:eastAsia="Times New Roman" w:hAnsi="Garamond" w:cs="Georgia"/>
      <w:spacing w:val="-2"/>
      <w:sz w:val="18"/>
      <w:szCs w:val="32"/>
      <w:lang w:eastAsia="ar-SA"/>
    </w:rPr>
  </w:style>
  <w:style w:type="paragraph" w:customStyle="1" w:styleId="Juliacitation">
    <w:name w:val="Julia_citation"/>
    <w:basedOn w:val="Normal"/>
    <w:next w:val="Normal"/>
    <w:autoRedefine/>
    <w:rsid w:val="00935D28"/>
    <w:pPr>
      <w:suppressAutoHyphens w:val="0"/>
      <w:spacing w:before="120" w:after="160" w:line="280" w:lineRule="exact"/>
      <w:ind w:left="680" w:right="680" w:firstLine="0"/>
      <w:contextualSpacing/>
    </w:pPr>
    <w:rPr>
      <w:sz w:val="20"/>
      <w:lang w:eastAsia="fr-FR"/>
    </w:rPr>
  </w:style>
  <w:style w:type="character" w:customStyle="1" w:styleId="appelnote">
    <w:name w:val="appel_note"/>
    <w:rsid w:val="00935D28"/>
    <w:rPr>
      <w:rFonts w:ascii="Garamond" w:hAnsi="Garamond"/>
      <w:sz w:val="23"/>
      <w:vertAlign w:val="superscript"/>
    </w:rPr>
  </w:style>
  <w:style w:type="paragraph" w:customStyle="1" w:styleId="numeronote">
    <w:name w:val="numero_note"/>
    <w:basedOn w:val="Normal"/>
    <w:next w:val="Notedebasdepage"/>
    <w:autoRedefine/>
    <w:qFormat/>
    <w:rsid w:val="00935D28"/>
    <w:pPr>
      <w:suppressAutoHyphens w:val="0"/>
      <w:spacing w:line="240" w:lineRule="auto"/>
      <w:ind w:left="567" w:firstLine="851"/>
    </w:pPr>
    <w:rPr>
      <w:rFonts w:cs="Times New Roman"/>
      <w:szCs w:val="24"/>
      <w:vertAlign w:val="superscript"/>
      <w:lang w:eastAsia="fr-FR"/>
    </w:rPr>
  </w:style>
  <w:style w:type="paragraph" w:customStyle="1" w:styleId="Stylechap">
    <w:name w:val="Style_chap"/>
    <w:basedOn w:val="Normal"/>
    <w:autoRedefine/>
    <w:qFormat/>
    <w:rsid w:val="00935D28"/>
    <w:pPr>
      <w:spacing w:before="360" w:after="360" w:line="480" w:lineRule="auto"/>
      <w:ind w:firstLine="0"/>
      <w:jc w:val="center"/>
    </w:pPr>
    <w:rPr>
      <w:smallCaps/>
      <w:sz w:val="40"/>
    </w:rPr>
  </w:style>
  <w:style w:type="character" w:styleId="Marquenotebasdepage">
    <w:name w:val="footnote reference"/>
    <w:uiPriority w:val="99"/>
    <w:rsid w:val="00935D28"/>
    <w:rPr>
      <w:vertAlign w:val="superscript"/>
    </w:rPr>
  </w:style>
  <w:style w:type="paragraph" w:customStyle="1" w:styleId="Stylepartie">
    <w:name w:val="Style partie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contextualSpacing/>
      <w:jc w:val="center"/>
      <w:outlineLvl w:val="0"/>
    </w:pPr>
    <w:rPr>
      <w:smallCaps/>
      <w:kern w:val="1"/>
      <w:sz w:val="40"/>
    </w:rPr>
  </w:style>
  <w:style w:type="paragraph" w:styleId="Index1">
    <w:name w:val="index 1"/>
    <w:basedOn w:val="Normal"/>
    <w:next w:val="Normal"/>
    <w:autoRedefine/>
    <w:uiPriority w:val="99"/>
    <w:rsid w:val="00935D28"/>
    <w:pPr>
      <w:ind w:left="220" w:hanging="220"/>
      <w:jc w:val="left"/>
    </w:pPr>
    <w:rPr>
      <w:rFonts w:ascii="Cambria" w:hAnsi="Cambria"/>
      <w:sz w:val="18"/>
      <w:szCs w:val="18"/>
    </w:rPr>
  </w:style>
  <w:style w:type="paragraph" w:styleId="En-tte">
    <w:name w:val="header"/>
    <w:basedOn w:val="Normal"/>
    <w:link w:val="En-tteCar"/>
    <w:rsid w:val="00935D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35D28"/>
    <w:rPr>
      <w:rFonts w:ascii="Garamond" w:eastAsia="Times New Roman" w:hAnsi="Garamond" w:cs="Georgia"/>
      <w:sz w:val="22"/>
      <w:szCs w:val="32"/>
      <w:lang w:eastAsia="ar-SA"/>
    </w:rPr>
  </w:style>
  <w:style w:type="paragraph" w:styleId="Pieddepage">
    <w:name w:val="footer"/>
    <w:basedOn w:val="Normal"/>
    <w:link w:val="PieddepageCar"/>
    <w:rsid w:val="00935D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35D28"/>
    <w:rPr>
      <w:rFonts w:ascii="Garamond" w:eastAsia="Times New Roman" w:hAnsi="Garamond" w:cs="Georgia"/>
      <w:sz w:val="22"/>
      <w:szCs w:val="32"/>
      <w:lang w:eastAsia="ar-SA"/>
    </w:rPr>
  </w:style>
  <w:style w:type="paragraph" w:customStyle="1" w:styleId="3Bibliitem">
    <w:name w:val="3|Bibli_item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character" w:customStyle="1" w:styleId="apple-converted-space">
    <w:name w:val="apple-converted-space"/>
    <w:basedOn w:val="Policepardfaut"/>
    <w:rsid w:val="00935D28"/>
  </w:style>
  <w:style w:type="paragraph" w:customStyle="1" w:styleId="legende">
    <w:name w:val="legende"/>
    <w:basedOn w:val="Normal"/>
    <w:autoRedefine/>
    <w:qFormat/>
    <w:rsid w:val="00935D28"/>
    <w:pPr>
      <w:snapToGrid w:val="0"/>
      <w:spacing w:before="60" w:after="60" w:line="240" w:lineRule="auto"/>
      <w:ind w:firstLine="0"/>
      <w:jc w:val="center"/>
    </w:pPr>
    <w:rPr>
      <w:sz w:val="18"/>
    </w:rPr>
  </w:style>
  <w:style w:type="paragraph" w:customStyle="1" w:styleId="Entreeglossaire">
    <w:name w:val="Entree_glossaire"/>
    <w:basedOn w:val="Normal"/>
    <w:autoRedefine/>
    <w:qFormat/>
    <w:rsid w:val="00935D28"/>
    <w:pPr>
      <w:spacing w:before="360" w:after="80"/>
      <w:ind w:firstLine="567"/>
      <w:outlineLvl w:val="0"/>
    </w:pPr>
    <w:rPr>
      <w:sz w:val="24"/>
    </w:rPr>
  </w:style>
  <w:style w:type="character" w:customStyle="1" w:styleId="Caractresdenotedebasdepage">
    <w:name w:val="Caractères de note de bas de page"/>
    <w:rsid w:val="00935D28"/>
    <w:rPr>
      <w:vertAlign w:val="superscript"/>
    </w:rPr>
  </w:style>
  <w:style w:type="paragraph" w:customStyle="1" w:styleId="legendetableau">
    <w:name w:val="legende_tableau"/>
    <w:basedOn w:val="Juliacitation"/>
    <w:autoRedefine/>
    <w:qFormat/>
    <w:rsid w:val="00935D28"/>
    <w:pPr>
      <w:spacing w:line="240" w:lineRule="auto"/>
      <w:ind w:firstLine="567"/>
      <w:jc w:val="center"/>
    </w:pPr>
    <w:rPr>
      <w:rFonts w:cs="Times New Roman"/>
      <w:sz w:val="21"/>
      <w:szCs w:val="26"/>
    </w:rPr>
  </w:style>
  <w:style w:type="character" w:customStyle="1" w:styleId="pb">
    <w:name w:val="pb"/>
    <w:rsid w:val="00935D28"/>
    <w:rPr>
      <w:rFonts w:cs="Times New Roman"/>
      <w:color w:val="FF0000"/>
      <w:sz w:val="20"/>
      <w:szCs w:val="20"/>
    </w:rPr>
  </w:style>
  <w:style w:type="paragraph" w:styleId="Corpsdetexte">
    <w:name w:val="Body Text"/>
    <w:basedOn w:val="Normal"/>
    <w:link w:val="CorpsdetexteCar"/>
    <w:autoRedefine/>
    <w:rsid w:val="00935D28"/>
  </w:style>
  <w:style w:type="character" w:customStyle="1" w:styleId="CorpsdetexteCar">
    <w:name w:val="Corps de texte Car"/>
    <w:basedOn w:val="Policepardfaut"/>
    <w:link w:val="Corpsdetexte"/>
    <w:rsid w:val="00935D28"/>
    <w:rPr>
      <w:rFonts w:ascii="Garamond" w:eastAsia="Times New Roman" w:hAnsi="Garamond" w:cs="Georgia"/>
      <w:sz w:val="22"/>
      <w:szCs w:val="32"/>
      <w:lang w:eastAsia="ar-SA"/>
    </w:rPr>
  </w:style>
  <w:style w:type="paragraph" w:styleId="Paragraphedeliste">
    <w:name w:val="List Paragraph"/>
    <w:basedOn w:val="Normal"/>
    <w:autoRedefine/>
    <w:qFormat/>
    <w:rsid w:val="00935D28"/>
    <w:pPr>
      <w:numPr>
        <w:numId w:val="10"/>
      </w:numPr>
      <w:contextualSpacing/>
    </w:pPr>
  </w:style>
  <w:style w:type="character" w:customStyle="1" w:styleId="corr">
    <w:name w:val="corr"/>
    <w:basedOn w:val="Policepardfaut"/>
    <w:rsid w:val="00935D28"/>
  </w:style>
  <w:style w:type="character" w:styleId="Numrodepage">
    <w:name w:val="page number"/>
    <w:basedOn w:val="Policepardfaut"/>
    <w:rsid w:val="00935D28"/>
  </w:style>
  <w:style w:type="paragraph" w:styleId="Index2">
    <w:name w:val="index 2"/>
    <w:basedOn w:val="Normal"/>
    <w:next w:val="Normal"/>
    <w:autoRedefine/>
    <w:uiPriority w:val="99"/>
    <w:rsid w:val="00935D28"/>
    <w:pPr>
      <w:ind w:left="440" w:hanging="220"/>
      <w:jc w:val="left"/>
    </w:pPr>
    <w:rPr>
      <w:rFonts w:ascii="Cambria" w:hAnsi="Cambria"/>
      <w:sz w:val="18"/>
      <w:szCs w:val="18"/>
    </w:rPr>
  </w:style>
  <w:style w:type="paragraph" w:styleId="Index3">
    <w:name w:val="index 3"/>
    <w:basedOn w:val="Normal"/>
    <w:next w:val="Normal"/>
    <w:autoRedefine/>
    <w:rsid w:val="00935D28"/>
    <w:pPr>
      <w:ind w:left="660" w:hanging="220"/>
      <w:jc w:val="left"/>
    </w:pPr>
    <w:rPr>
      <w:rFonts w:ascii="Cambria" w:hAnsi="Cambria"/>
      <w:sz w:val="18"/>
      <w:szCs w:val="18"/>
    </w:rPr>
  </w:style>
  <w:style w:type="paragraph" w:styleId="Index4">
    <w:name w:val="index 4"/>
    <w:basedOn w:val="Normal"/>
    <w:next w:val="Normal"/>
    <w:autoRedefine/>
    <w:rsid w:val="00935D28"/>
    <w:pPr>
      <w:ind w:left="880" w:hanging="220"/>
      <w:jc w:val="left"/>
    </w:pPr>
    <w:rPr>
      <w:rFonts w:ascii="Cambria" w:hAnsi="Cambria"/>
      <w:sz w:val="18"/>
      <w:szCs w:val="18"/>
    </w:rPr>
  </w:style>
  <w:style w:type="paragraph" w:styleId="Index5">
    <w:name w:val="index 5"/>
    <w:basedOn w:val="Normal"/>
    <w:next w:val="Normal"/>
    <w:autoRedefine/>
    <w:rsid w:val="00935D28"/>
    <w:pPr>
      <w:ind w:left="1100" w:hanging="220"/>
      <w:jc w:val="left"/>
    </w:pPr>
    <w:rPr>
      <w:rFonts w:ascii="Cambria" w:hAnsi="Cambria"/>
      <w:sz w:val="18"/>
      <w:szCs w:val="18"/>
    </w:rPr>
  </w:style>
  <w:style w:type="paragraph" w:styleId="Index6">
    <w:name w:val="index 6"/>
    <w:basedOn w:val="Normal"/>
    <w:next w:val="Normal"/>
    <w:autoRedefine/>
    <w:rsid w:val="00935D28"/>
    <w:pPr>
      <w:ind w:left="1320" w:hanging="220"/>
      <w:jc w:val="left"/>
    </w:pPr>
    <w:rPr>
      <w:rFonts w:ascii="Cambria" w:hAnsi="Cambria"/>
      <w:sz w:val="18"/>
      <w:szCs w:val="18"/>
    </w:rPr>
  </w:style>
  <w:style w:type="paragraph" w:styleId="Index7">
    <w:name w:val="index 7"/>
    <w:basedOn w:val="Normal"/>
    <w:next w:val="Normal"/>
    <w:autoRedefine/>
    <w:rsid w:val="00935D28"/>
    <w:pPr>
      <w:ind w:left="1540" w:hanging="220"/>
      <w:jc w:val="left"/>
    </w:pPr>
    <w:rPr>
      <w:rFonts w:ascii="Cambria" w:hAnsi="Cambria"/>
      <w:sz w:val="18"/>
      <w:szCs w:val="18"/>
    </w:rPr>
  </w:style>
  <w:style w:type="paragraph" w:styleId="Index8">
    <w:name w:val="index 8"/>
    <w:basedOn w:val="Normal"/>
    <w:next w:val="Normal"/>
    <w:autoRedefine/>
    <w:rsid w:val="00935D28"/>
    <w:pPr>
      <w:ind w:left="1760" w:hanging="220"/>
      <w:jc w:val="left"/>
    </w:pPr>
    <w:rPr>
      <w:rFonts w:ascii="Cambria" w:hAnsi="Cambria"/>
      <w:sz w:val="18"/>
      <w:szCs w:val="18"/>
    </w:rPr>
  </w:style>
  <w:style w:type="paragraph" w:styleId="Index9">
    <w:name w:val="index 9"/>
    <w:basedOn w:val="Normal"/>
    <w:next w:val="Normal"/>
    <w:autoRedefine/>
    <w:rsid w:val="00935D28"/>
    <w:pPr>
      <w:ind w:left="1980" w:hanging="220"/>
      <w:jc w:val="left"/>
    </w:pPr>
    <w:rPr>
      <w:rFonts w:ascii="Cambria" w:hAnsi="Cambria"/>
      <w:sz w:val="18"/>
      <w:szCs w:val="18"/>
    </w:rPr>
  </w:style>
  <w:style w:type="paragraph" w:styleId="Titreindex">
    <w:name w:val="index heading"/>
    <w:basedOn w:val="Normal"/>
    <w:next w:val="Index1"/>
    <w:autoRedefine/>
    <w:uiPriority w:val="99"/>
    <w:rsid w:val="00935D28"/>
    <w:pPr>
      <w:spacing w:before="240" w:after="120"/>
      <w:jc w:val="center"/>
    </w:pPr>
    <w:rPr>
      <w:rFonts w:ascii="Cambria" w:hAnsi="Cambria"/>
      <w:b/>
      <w:sz w:val="26"/>
      <w:szCs w:val="26"/>
    </w:rPr>
  </w:style>
  <w:style w:type="paragraph" w:customStyle="1" w:styleId="exergue">
    <w:name w:val="exergue"/>
    <w:basedOn w:val="Juliacitation"/>
    <w:autoRedefine/>
    <w:qFormat/>
    <w:rsid w:val="00935D28"/>
    <w:pPr>
      <w:suppressAutoHyphens/>
      <w:spacing w:after="240" w:line="240" w:lineRule="auto"/>
      <w:ind w:left="5670" w:right="0"/>
    </w:pPr>
    <w:rPr>
      <w:rFonts w:cs="Garamond"/>
      <w:spacing w:val="-2"/>
      <w:lang w:eastAsia="ar-SA"/>
    </w:rPr>
  </w:style>
  <w:style w:type="paragraph" w:customStyle="1" w:styleId="Texte">
    <w:name w:val="Texte"/>
    <w:basedOn w:val="Normal"/>
    <w:rsid w:val="00935D28"/>
    <w:pPr>
      <w:tabs>
        <w:tab w:val="left" w:pos="9195"/>
      </w:tabs>
      <w:spacing w:line="360" w:lineRule="auto"/>
      <w:contextualSpacing/>
    </w:pPr>
    <w:rPr>
      <w:rFonts w:cs="Times New Roman"/>
      <w:sz w:val="24"/>
      <w:szCs w:val="24"/>
    </w:rPr>
  </w:style>
  <w:style w:type="paragraph" w:customStyle="1" w:styleId="Juliacitation1">
    <w:name w:val="Julia_citation1"/>
    <w:basedOn w:val="Normal"/>
    <w:next w:val="Normal"/>
    <w:rsid w:val="00935D28"/>
    <w:pPr>
      <w:suppressAutoHyphens w:val="0"/>
      <w:spacing w:before="120" w:after="120"/>
      <w:ind w:left="851" w:right="851" w:firstLine="0"/>
      <w:contextualSpacing/>
    </w:pPr>
    <w:rPr>
      <w:rFonts w:cs="Arial"/>
      <w:bCs/>
      <w:spacing w:val="-6"/>
      <w:sz w:val="20"/>
      <w:szCs w:val="28"/>
      <w:lang w:eastAsia="fr-FR"/>
    </w:rPr>
  </w:style>
  <w:style w:type="paragraph" w:customStyle="1" w:styleId="Stylepartie1">
    <w:name w:val="Style partie1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ind w:firstLine="0"/>
      <w:contextualSpacing/>
      <w:jc w:val="center"/>
      <w:outlineLvl w:val="0"/>
    </w:pPr>
    <w:rPr>
      <w:smallCaps/>
      <w:kern w:val="1"/>
      <w:sz w:val="36"/>
    </w:rPr>
  </w:style>
  <w:style w:type="paragraph" w:customStyle="1" w:styleId="Juliaexergue">
    <w:name w:val="Julia_exergue"/>
    <w:basedOn w:val="Juliacitation"/>
    <w:autoRedefine/>
    <w:qFormat/>
    <w:rsid w:val="00935D28"/>
    <w:pPr>
      <w:spacing w:after="240" w:line="240" w:lineRule="auto"/>
      <w:ind w:left="3969" w:right="0"/>
    </w:pPr>
    <w:rPr>
      <w:rFonts w:cs="Arial"/>
      <w:bCs/>
      <w:spacing w:val="-6"/>
      <w:szCs w:val="28"/>
    </w:rPr>
  </w:style>
  <w:style w:type="paragraph" w:customStyle="1" w:styleId="Titrechap">
    <w:name w:val="Titre_chap"/>
    <w:basedOn w:val="Normal"/>
    <w:next w:val="Normal"/>
    <w:qFormat/>
    <w:rsid w:val="00935D28"/>
    <w:pPr>
      <w:widowControl w:val="0"/>
      <w:suppressAutoHyphens w:val="0"/>
      <w:autoSpaceDE w:val="0"/>
      <w:autoSpaceDN w:val="0"/>
      <w:adjustRightInd w:val="0"/>
      <w:spacing w:line="360" w:lineRule="auto"/>
      <w:contextualSpacing/>
      <w:jc w:val="center"/>
      <w:outlineLvl w:val="0"/>
    </w:pPr>
    <w:rPr>
      <w:rFonts w:cs="Verdana"/>
      <w:szCs w:val="20"/>
      <w:lang w:eastAsia="en-US"/>
    </w:rPr>
  </w:style>
  <w:style w:type="paragraph" w:customStyle="1" w:styleId="Julianote">
    <w:name w:val="Julia_note"/>
    <w:basedOn w:val="Normal"/>
    <w:autoRedefine/>
    <w:rsid w:val="00935D28"/>
    <w:pPr>
      <w:suppressAutoHyphens w:val="0"/>
      <w:spacing w:line="360" w:lineRule="auto"/>
      <w:contextualSpacing/>
    </w:pPr>
    <w:rPr>
      <w:rFonts w:cs="Times New Roman"/>
      <w:sz w:val="18"/>
      <w:szCs w:val="18"/>
      <w:lang w:eastAsia="fr-FR"/>
    </w:rPr>
  </w:style>
  <w:style w:type="paragraph" w:styleId="Liste">
    <w:name w:val="List"/>
    <w:basedOn w:val="Normal"/>
    <w:rsid w:val="00935D28"/>
    <w:pPr>
      <w:spacing w:line="360" w:lineRule="auto"/>
      <w:contextualSpacing/>
      <w:jc w:val="left"/>
    </w:pPr>
    <w:rPr>
      <w:rFonts w:ascii="Times New Roman" w:hAnsi="Times New Roman" w:cs="Tahoma"/>
      <w:b/>
    </w:rPr>
  </w:style>
  <w:style w:type="paragraph" w:customStyle="1" w:styleId="numeronote1">
    <w:name w:val="numero_note1"/>
    <w:basedOn w:val="Notedebasdepage"/>
    <w:link w:val="numeronoteCar"/>
    <w:autoRedefine/>
    <w:qFormat/>
    <w:rsid w:val="00935D28"/>
    <w:pPr>
      <w:suppressAutoHyphens w:val="0"/>
      <w:spacing w:line="240" w:lineRule="auto"/>
    </w:pPr>
    <w:rPr>
      <w:rFonts w:cs="Times New Roman"/>
      <w:szCs w:val="18"/>
      <w:vertAlign w:val="superscript"/>
      <w:lang w:eastAsia="en-US"/>
    </w:rPr>
  </w:style>
  <w:style w:type="character" w:customStyle="1" w:styleId="numeronoteCar">
    <w:name w:val="numero_note Car"/>
    <w:link w:val="numeronote1"/>
    <w:rsid w:val="00935D28"/>
    <w:rPr>
      <w:rFonts w:ascii="Garamond" w:eastAsia="Times New Roman" w:hAnsi="Garamond" w:cs="Times New Roman"/>
      <w:spacing w:val="-2"/>
      <w:sz w:val="18"/>
      <w:szCs w:val="18"/>
      <w:vertAlign w:val="superscript"/>
      <w:lang w:eastAsia="en-US"/>
    </w:rPr>
  </w:style>
  <w:style w:type="character" w:customStyle="1" w:styleId="Caractresdenotedebasdepage1">
    <w:name w:val="Caractères de note de bas de page1"/>
    <w:rsid w:val="00935D28"/>
    <w:rPr>
      <w:vertAlign w:val="superscript"/>
    </w:rPr>
  </w:style>
  <w:style w:type="paragraph" w:customStyle="1" w:styleId="Juliacitation2">
    <w:name w:val="Julia_citation2"/>
    <w:basedOn w:val="Normal"/>
    <w:next w:val="Normal"/>
    <w:autoRedefine/>
    <w:rsid w:val="00935D28"/>
    <w:pPr>
      <w:suppressAutoHyphens w:val="0"/>
      <w:spacing w:after="200" w:line="300" w:lineRule="exact"/>
      <w:ind w:left="851" w:right="851" w:firstLine="0"/>
    </w:pPr>
    <w:rPr>
      <w:spacing w:val="-3"/>
      <w:sz w:val="20"/>
      <w:lang w:eastAsia="fr-FR"/>
    </w:rPr>
  </w:style>
  <w:style w:type="paragraph" w:customStyle="1" w:styleId="numeronote2">
    <w:name w:val="numero_note2"/>
    <w:basedOn w:val="Normal"/>
    <w:next w:val="Notedebasdepage"/>
    <w:autoRedefine/>
    <w:qFormat/>
    <w:rsid w:val="00935D28"/>
    <w:pPr>
      <w:suppressAutoHyphens w:val="0"/>
      <w:spacing w:line="240" w:lineRule="auto"/>
      <w:ind w:left="567" w:firstLine="851"/>
    </w:pPr>
    <w:rPr>
      <w:rFonts w:cs="Times New Roman"/>
      <w:szCs w:val="24"/>
      <w:vertAlign w:val="superscript"/>
      <w:lang w:eastAsia="fr-FR"/>
    </w:rPr>
  </w:style>
  <w:style w:type="paragraph" w:customStyle="1" w:styleId="Stylechap1">
    <w:name w:val="Style_chap1"/>
    <w:basedOn w:val="Normal"/>
    <w:autoRedefine/>
    <w:qFormat/>
    <w:rsid w:val="00935D28"/>
    <w:pPr>
      <w:spacing w:before="360" w:after="360" w:line="480" w:lineRule="auto"/>
      <w:ind w:firstLine="0"/>
      <w:jc w:val="center"/>
    </w:pPr>
    <w:rPr>
      <w:smallCaps/>
      <w:sz w:val="36"/>
    </w:rPr>
  </w:style>
  <w:style w:type="character" w:customStyle="1" w:styleId="NotedebasdepageCar2">
    <w:name w:val="Note de bas de page Car2"/>
    <w:uiPriority w:val="99"/>
    <w:rsid w:val="00935D28"/>
    <w:rPr>
      <w:rFonts w:ascii="Garamond" w:hAnsi="Garamond" w:cs="Georgia"/>
      <w:sz w:val="19"/>
      <w:szCs w:val="32"/>
      <w:lang w:eastAsia="ar-SA"/>
    </w:rPr>
  </w:style>
  <w:style w:type="paragraph" w:customStyle="1" w:styleId="Stylepartie2">
    <w:name w:val="Style partie2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contextualSpacing/>
      <w:jc w:val="center"/>
      <w:outlineLvl w:val="0"/>
    </w:pPr>
    <w:rPr>
      <w:smallCaps/>
      <w:kern w:val="1"/>
      <w:sz w:val="40"/>
    </w:rPr>
  </w:style>
  <w:style w:type="paragraph" w:customStyle="1" w:styleId="legende1">
    <w:name w:val="legende1"/>
    <w:basedOn w:val="Normal"/>
    <w:autoRedefine/>
    <w:qFormat/>
    <w:rsid w:val="00935D28"/>
    <w:pPr>
      <w:snapToGrid w:val="0"/>
      <w:spacing w:before="60" w:after="60" w:line="240" w:lineRule="auto"/>
      <w:ind w:firstLine="0"/>
      <w:jc w:val="center"/>
    </w:pPr>
    <w:rPr>
      <w:sz w:val="18"/>
    </w:rPr>
  </w:style>
  <w:style w:type="paragraph" w:customStyle="1" w:styleId="Entreeglossaire1">
    <w:name w:val="Entree_glossaire1"/>
    <w:basedOn w:val="Index1"/>
    <w:autoRedefine/>
    <w:qFormat/>
    <w:rsid w:val="00935D28"/>
    <w:pPr>
      <w:spacing w:before="360" w:after="80"/>
      <w:ind w:firstLine="567"/>
      <w:outlineLvl w:val="0"/>
    </w:pPr>
    <w:rPr>
      <w:sz w:val="24"/>
    </w:rPr>
  </w:style>
  <w:style w:type="character" w:customStyle="1" w:styleId="Caractresdenotedebasdepage2">
    <w:name w:val="Caractères de note de bas de page2"/>
    <w:rsid w:val="00935D28"/>
    <w:rPr>
      <w:vertAlign w:val="superscript"/>
    </w:rPr>
  </w:style>
  <w:style w:type="paragraph" w:customStyle="1" w:styleId="legendetableau1">
    <w:name w:val="legende_tableau1"/>
    <w:basedOn w:val="Juliacitation"/>
    <w:autoRedefine/>
    <w:qFormat/>
    <w:rsid w:val="00935D28"/>
    <w:pPr>
      <w:spacing w:line="240" w:lineRule="auto"/>
      <w:ind w:firstLine="567"/>
      <w:jc w:val="center"/>
    </w:pPr>
    <w:rPr>
      <w:rFonts w:cs="Times New Roman"/>
      <w:sz w:val="21"/>
      <w:szCs w:val="26"/>
    </w:rPr>
  </w:style>
  <w:style w:type="character" w:customStyle="1" w:styleId="Caractresdenotedebasdepage3">
    <w:name w:val="Caractères de note de bas de page3"/>
    <w:rsid w:val="00935D28"/>
    <w:rPr>
      <w:vertAlign w:val="superscript"/>
    </w:rPr>
  </w:style>
  <w:style w:type="character" w:styleId="Marquedenotedefin">
    <w:name w:val="endnote reference"/>
    <w:rsid w:val="00935D28"/>
    <w:rPr>
      <w:vertAlign w:val="superscript"/>
    </w:rPr>
  </w:style>
  <w:style w:type="character" w:customStyle="1" w:styleId="Caractresdenotedefin">
    <w:name w:val="Caractères de note de fin"/>
    <w:rsid w:val="00935D28"/>
  </w:style>
  <w:style w:type="paragraph" w:styleId="Titre">
    <w:name w:val="Title"/>
    <w:basedOn w:val="Normal"/>
    <w:next w:val="Corpsdetexte"/>
    <w:link w:val="TitreCar"/>
    <w:uiPriority w:val="10"/>
    <w:qFormat/>
    <w:rsid w:val="00935D28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character" w:customStyle="1" w:styleId="TitreCar">
    <w:name w:val="Titre Car"/>
    <w:basedOn w:val="Policepardfaut"/>
    <w:link w:val="Titre"/>
    <w:uiPriority w:val="10"/>
    <w:rsid w:val="00935D28"/>
    <w:rPr>
      <w:rFonts w:ascii="Arial" w:eastAsia="SimSun" w:hAnsi="Arial" w:cs="Lucida Sans"/>
      <w:sz w:val="28"/>
      <w:szCs w:val="28"/>
      <w:lang w:eastAsia="ar-SA"/>
    </w:rPr>
  </w:style>
  <w:style w:type="paragraph" w:styleId="Lgende">
    <w:name w:val="caption"/>
    <w:basedOn w:val="Normal"/>
    <w:qFormat/>
    <w:rsid w:val="00935D2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rsid w:val="00935D28"/>
    <w:pPr>
      <w:suppressLineNumbers/>
    </w:pPr>
    <w:rPr>
      <w:rFonts w:cs="Lucida Sans"/>
      <w:szCs w:val="20"/>
    </w:rPr>
  </w:style>
  <w:style w:type="paragraph" w:customStyle="1" w:styleId="Juliacitation3">
    <w:name w:val="Julia_citation3"/>
    <w:basedOn w:val="Normal"/>
    <w:next w:val="Normal"/>
    <w:autoRedefine/>
    <w:rsid w:val="00935D28"/>
    <w:pPr>
      <w:spacing w:before="120" w:after="120" w:line="288" w:lineRule="auto"/>
      <w:ind w:left="851" w:right="851" w:firstLine="0"/>
    </w:pPr>
    <w:rPr>
      <w:rFonts w:cs="Arial"/>
      <w:bCs/>
      <w:spacing w:val="-2"/>
      <w:sz w:val="20"/>
      <w:szCs w:val="28"/>
    </w:rPr>
  </w:style>
  <w:style w:type="paragraph" w:customStyle="1" w:styleId="Stylepartie3">
    <w:name w:val="Style partie3"/>
    <w:basedOn w:val="Normal"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</w:pPr>
    <w:rPr>
      <w:smallCaps/>
      <w:kern w:val="1"/>
      <w:sz w:val="40"/>
    </w:rPr>
  </w:style>
  <w:style w:type="paragraph" w:customStyle="1" w:styleId="Contenudetableau">
    <w:name w:val="Contenu de tableau"/>
    <w:basedOn w:val="Normal"/>
    <w:rsid w:val="00935D28"/>
    <w:pPr>
      <w:suppressLineNumbers/>
    </w:pPr>
    <w:rPr>
      <w:rFonts w:cs="Garamond"/>
      <w:szCs w:val="20"/>
    </w:rPr>
  </w:style>
  <w:style w:type="paragraph" w:customStyle="1" w:styleId="Titredetableau">
    <w:name w:val="Titre de tableau"/>
    <w:basedOn w:val="Contenudetableau"/>
    <w:rsid w:val="00935D28"/>
    <w:pPr>
      <w:jc w:val="center"/>
    </w:pPr>
    <w:rPr>
      <w:b/>
      <w:bCs/>
    </w:rPr>
  </w:style>
  <w:style w:type="paragraph" w:customStyle="1" w:styleId="Contenuducadre">
    <w:name w:val="Contenu du cadre"/>
    <w:basedOn w:val="Corpsdetexte"/>
    <w:rsid w:val="00935D28"/>
    <w:pPr>
      <w:spacing w:after="120"/>
      <w:ind w:firstLine="567"/>
    </w:pPr>
    <w:rPr>
      <w:rFonts w:cs="Garamond"/>
      <w:szCs w:val="20"/>
    </w:rPr>
  </w:style>
  <w:style w:type="paragraph" w:customStyle="1" w:styleId="3Bibliitem1">
    <w:name w:val="3|Bibli_item1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paragraph" w:styleId="NormalWeb">
    <w:name w:val="Normal (Web)"/>
    <w:basedOn w:val="Normal"/>
    <w:uiPriority w:val="99"/>
    <w:rsid w:val="00935D28"/>
    <w:pPr>
      <w:suppressAutoHyphens w:val="0"/>
      <w:spacing w:beforeLines="1" w:afterLines="1" w:line="240" w:lineRule="auto"/>
      <w:ind w:firstLine="0"/>
      <w:jc w:val="left"/>
    </w:pPr>
    <w:rPr>
      <w:rFonts w:ascii="Times" w:hAnsi="Times" w:cs="Times New Roman"/>
      <w:sz w:val="20"/>
      <w:szCs w:val="20"/>
      <w:lang w:eastAsia="fr-FR"/>
    </w:rPr>
  </w:style>
  <w:style w:type="paragraph" w:customStyle="1" w:styleId="alinea">
    <w:name w:val="alinea"/>
    <w:basedOn w:val="Normal"/>
    <w:rsid w:val="00935D28"/>
    <w:pPr>
      <w:suppressAutoHyphens w:val="0"/>
      <w:spacing w:beforeLines="1" w:afterLines="1" w:line="240" w:lineRule="auto"/>
      <w:ind w:firstLine="0"/>
      <w:jc w:val="left"/>
    </w:pPr>
    <w:rPr>
      <w:rFonts w:ascii="Times" w:hAnsi="Times" w:cs="Times New Roman"/>
      <w:sz w:val="20"/>
      <w:szCs w:val="20"/>
      <w:lang w:eastAsia="fr-FR"/>
    </w:rPr>
  </w:style>
  <w:style w:type="paragraph" w:customStyle="1" w:styleId="legende2">
    <w:name w:val="legende2"/>
    <w:basedOn w:val="Normal"/>
    <w:autoRedefine/>
    <w:qFormat/>
    <w:rsid w:val="00935D28"/>
    <w:pPr>
      <w:tabs>
        <w:tab w:val="left" w:pos="2020"/>
        <w:tab w:val="center" w:pos="4824"/>
      </w:tabs>
      <w:spacing w:before="120" w:after="120" w:line="240" w:lineRule="auto"/>
      <w:ind w:firstLine="0"/>
      <w:jc w:val="center"/>
    </w:pPr>
    <w:rPr>
      <w:rFonts w:cs="Garamond"/>
      <w:i/>
      <w:sz w:val="18"/>
      <w:szCs w:val="20"/>
    </w:rPr>
  </w:style>
  <w:style w:type="character" w:customStyle="1" w:styleId="Caractresdenotedebasdepage4">
    <w:name w:val="Caractères de note de bas de page4"/>
    <w:rsid w:val="00935D28"/>
    <w:rPr>
      <w:vertAlign w:val="superscript"/>
    </w:rPr>
  </w:style>
  <w:style w:type="character" w:customStyle="1" w:styleId="Caractresdenotedefin1">
    <w:name w:val="Caractères de note de fin1"/>
    <w:rsid w:val="00935D28"/>
  </w:style>
  <w:style w:type="paragraph" w:customStyle="1" w:styleId="Index10">
    <w:name w:val="Index1"/>
    <w:basedOn w:val="Normal"/>
    <w:rsid w:val="00935D28"/>
    <w:pPr>
      <w:suppressLineNumbers/>
      <w:spacing w:line="360" w:lineRule="auto"/>
    </w:pPr>
    <w:rPr>
      <w:rFonts w:cs="Lucida Sans"/>
      <w:szCs w:val="20"/>
    </w:rPr>
  </w:style>
  <w:style w:type="paragraph" w:customStyle="1" w:styleId="Juliacitation4">
    <w:name w:val="Julia_citation4"/>
    <w:basedOn w:val="Normal"/>
    <w:next w:val="Normal"/>
    <w:autoRedefine/>
    <w:rsid w:val="00935D28"/>
    <w:pPr>
      <w:spacing w:before="120" w:after="120" w:line="360" w:lineRule="auto"/>
      <w:ind w:left="851" w:right="851" w:firstLine="0"/>
    </w:pPr>
    <w:rPr>
      <w:rFonts w:cs="Garamond"/>
      <w:spacing w:val="-2"/>
      <w:sz w:val="20"/>
      <w:lang w:val="fr-FR"/>
    </w:rPr>
  </w:style>
  <w:style w:type="paragraph" w:customStyle="1" w:styleId="3Bibliitem2">
    <w:name w:val="3|Bibli_item2"/>
    <w:basedOn w:val="Normal"/>
    <w:uiPriority w:val="99"/>
    <w:rsid w:val="00935D28"/>
    <w:pPr>
      <w:widowControl w:val="0"/>
      <w:autoSpaceDE w:val="0"/>
      <w:spacing w:before="160" w:after="160"/>
    </w:pPr>
    <w:rPr>
      <w:rFonts w:cs="Simplified Arabic"/>
      <w:szCs w:val="24"/>
    </w:rPr>
  </w:style>
  <w:style w:type="paragraph" w:customStyle="1" w:styleId="Stylepartie4">
    <w:name w:val="Style partie4"/>
    <w:basedOn w:val="Normal"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</w:pPr>
    <w:rPr>
      <w:smallCaps/>
      <w:kern w:val="1"/>
      <w:sz w:val="40"/>
    </w:rPr>
  </w:style>
  <w:style w:type="paragraph" w:customStyle="1" w:styleId="Stylechap2">
    <w:name w:val="Style_chap2"/>
    <w:basedOn w:val="Normal"/>
    <w:rsid w:val="00935D28"/>
    <w:pPr>
      <w:spacing w:before="360" w:after="360" w:line="480" w:lineRule="auto"/>
      <w:jc w:val="center"/>
    </w:pPr>
    <w:rPr>
      <w:rFonts w:cs="Garamond"/>
      <w:smallCaps/>
      <w:sz w:val="40"/>
      <w:szCs w:val="20"/>
    </w:rPr>
  </w:style>
  <w:style w:type="paragraph" w:customStyle="1" w:styleId="Contenudetableau1">
    <w:name w:val="Contenu de tableau1"/>
    <w:basedOn w:val="Normal"/>
    <w:rsid w:val="00935D28"/>
    <w:pPr>
      <w:suppressLineNumbers/>
      <w:spacing w:line="360" w:lineRule="auto"/>
    </w:pPr>
    <w:rPr>
      <w:rFonts w:cs="Garamond"/>
      <w:szCs w:val="20"/>
    </w:rPr>
  </w:style>
  <w:style w:type="paragraph" w:customStyle="1" w:styleId="Titredetableau1">
    <w:name w:val="Titre de tableau1"/>
    <w:basedOn w:val="Contenudetableau"/>
    <w:rsid w:val="00935D28"/>
    <w:pPr>
      <w:spacing w:line="360" w:lineRule="auto"/>
      <w:jc w:val="center"/>
    </w:pPr>
    <w:rPr>
      <w:b/>
      <w:bCs/>
    </w:rPr>
  </w:style>
  <w:style w:type="paragraph" w:styleId="Notedefin">
    <w:name w:val="endnote text"/>
    <w:basedOn w:val="Normal"/>
    <w:link w:val="NotedefinCar"/>
    <w:rsid w:val="00935D28"/>
    <w:pPr>
      <w:suppressLineNumbers/>
      <w:spacing w:line="360" w:lineRule="auto"/>
      <w:ind w:left="283" w:hanging="283"/>
    </w:pPr>
    <w:rPr>
      <w:rFonts w:cs="Garamond"/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935D28"/>
    <w:rPr>
      <w:rFonts w:ascii="Garamond" w:eastAsia="Times New Roman" w:hAnsi="Garamond" w:cs="Garamond"/>
      <w:sz w:val="20"/>
      <w:szCs w:val="20"/>
      <w:lang w:eastAsia="ar-SA"/>
    </w:rPr>
  </w:style>
  <w:style w:type="paragraph" w:customStyle="1" w:styleId="Contenuducadre1">
    <w:name w:val="Contenu du cadre1"/>
    <w:basedOn w:val="Corpsdetexte"/>
    <w:rsid w:val="00935D28"/>
    <w:pPr>
      <w:spacing w:after="120" w:line="360" w:lineRule="auto"/>
      <w:ind w:firstLine="567"/>
    </w:pPr>
    <w:rPr>
      <w:rFonts w:cs="Garamond"/>
      <w:szCs w:val="20"/>
    </w:rPr>
  </w:style>
  <w:style w:type="paragraph" w:customStyle="1" w:styleId="note">
    <w:name w:val="note"/>
    <w:basedOn w:val="Normal"/>
    <w:rsid w:val="00935D28"/>
    <w:pPr>
      <w:spacing w:line="360" w:lineRule="auto"/>
    </w:pPr>
    <w:rPr>
      <w:rFonts w:cs="Garamond"/>
      <w:szCs w:val="20"/>
    </w:rPr>
  </w:style>
  <w:style w:type="paragraph" w:customStyle="1" w:styleId="legende3">
    <w:name w:val="legende3"/>
    <w:basedOn w:val="Normal"/>
    <w:autoRedefine/>
    <w:qFormat/>
    <w:rsid w:val="00935D28"/>
    <w:pPr>
      <w:snapToGrid w:val="0"/>
      <w:spacing w:after="120" w:line="240" w:lineRule="auto"/>
      <w:ind w:firstLine="0"/>
      <w:jc w:val="center"/>
    </w:pPr>
    <w:rPr>
      <w:sz w:val="18"/>
    </w:rPr>
  </w:style>
  <w:style w:type="paragraph" w:customStyle="1" w:styleId="exergue1">
    <w:name w:val="exergue1"/>
    <w:basedOn w:val="Juliacitation"/>
    <w:autoRedefine/>
    <w:qFormat/>
    <w:rsid w:val="00935D28"/>
    <w:pPr>
      <w:suppressAutoHyphens/>
      <w:spacing w:after="240" w:line="240" w:lineRule="auto"/>
      <w:ind w:left="5670" w:right="0"/>
    </w:pPr>
    <w:rPr>
      <w:rFonts w:cs="Garamond"/>
      <w:spacing w:val="-2"/>
      <w:lang w:val="fr-FR" w:eastAsia="ar-SA"/>
    </w:rPr>
  </w:style>
  <w:style w:type="paragraph" w:customStyle="1" w:styleId="Stylepartie5">
    <w:name w:val="Style partie5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  <w:outlineLvl w:val="0"/>
    </w:pPr>
    <w:rPr>
      <w:smallCaps/>
      <w:kern w:val="1"/>
      <w:sz w:val="40"/>
    </w:rPr>
  </w:style>
  <w:style w:type="paragraph" w:customStyle="1" w:styleId="Stylechap3">
    <w:name w:val="Style_chap3"/>
    <w:basedOn w:val="Normal"/>
    <w:autoRedefine/>
    <w:qFormat/>
    <w:rsid w:val="00935D28"/>
    <w:pPr>
      <w:suppressAutoHyphens w:val="0"/>
      <w:spacing w:before="360" w:after="360" w:line="480" w:lineRule="auto"/>
      <w:jc w:val="center"/>
    </w:pPr>
    <w:rPr>
      <w:rFonts w:cs="Times New Roman"/>
      <w:smallCaps/>
      <w:sz w:val="40"/>
      <w:szCs w:val="20"/>
      <w:lang w:eastAsia="fr-FR"/>
    </w:rPr>
  </w:style>
  <w:style w:type="paragraph" w:customStyle="1" w:styleId="Juliacitation5">
    <w:name w:val="Julia_citation5"/>
    <w:basedOn w:val="Normal"/>
    <w:next w:val="Normal"/>
    <w:autoRedefine/>
    <w:rsid w:val="00935D28"/>
    <w:pPr>
      <w:suppressAutoHyphens w:val="0"/>
      <w:spacing w:after="200" w:line="240" w:lineRule="auto"/>
      <w:ind w:left="4253" w:firstLine="0"/>
      <w:jc w:val="left"/>
    </w:pPr>
    <w:rPr>
      <w:rFonts w:cs="Times New Roman"/>
      <w:sz w:val="16"/>
    </w:rPr>
  </w:style>
  <w:style w:type="paragraph" w:customStyle="1" w:styleId="Titrechap0">
    <w:name w:val="Titre chap"/>
    <w:basedOn w:val="Titre1"/>
    <w:next w:val="Normal"/>
    <w:autoRedefine/>
    <w:rsid w:val="00935D28"/>
    <w:pPr>
      <w:tabs>
        <w:tab w:val="left" w:pos="2268"/>
      </w:tabs>
      <w:autoSpaceDN w:val="0"/>
      <w:adjustRightInd w:val="0"/>
      <w:spacing w:before="0" w:line="360" w:lineRule="auto"/>
      <w:jc w:val="center"/>
    </w:pPr>
    <w:rPr>
      <w:smallCaps/>
      <w:noProof/>
      <w:kern w:val="32"/>
    </w:rPr>
  </w:style>
  <w:style w:type="paragraph" w:customStyle="1" w:styleId="Stylepartie6">
    <w:name w:val="Style partie6"/>
    <w:basedOn w:val="Titrechap0"/>
    <w:autoRedefine/>
    <w:qFormat/>
    <w:rsid w:val="00935D28"/>
    <w:pPr>
      <w:tabs>
        <w:tab w:val="center" w:pos="1260"/>
      </w:tabs>
      <w:autoSpaceDN/>
      <w:adjustRightInd/>
      <w:spacing w:after="0" w:line="480" w:lineRule="auto"/>
    </w:pPr>
    <w:rPr>
      <w:noProof w:val="0"/>
      <w:kern w:val="1"/>
      <w:sz w:val="32"/>
    </w:rPr>
  </w:style>
  <w:style w:type="character" w:customStyle="1" w:styleId="Caractresdenotedefin2">
    <w:name w:val="Caractères de note de fin2"/>
    <w:rsid w:val="00935D28"/>
  </w:style>
  <w:style w:type="paragraph" w:customStyle="1" w:styleId="Index20">
    <w:name w:val="Index2"/>
    <w:basedOn w:val="Normal"/>
    <w:rsid w:val="00935D28"/>
    <w:pPr>
      <w:suppressLineNumbers/>
    </w:pPr>
    <w:rPr>
      <w:rFonts w:cs="Tahoma"/>
    </w:rPr>
  </w:style>
  <w:style w:type="paragraph" w:styleId="Sous-titre">
    <w:name w:val="Subtitle"/>
    <w:basedOn w:val="Titre"/>
    <w:next w:val="Corpsdetexte"/>
    <w:link w:val="Sous-titreCar"/>
    <w:qFormat/>
    <w:rsid w:val="00935D28"/>
    <w:pPr>
      <w:jc w:val="center"/>
    </w:pPr>
    <w:rPr>
      <w:rFonts w:cs="Tahoma"/>
      <w:i/>
      <w:iCs/>
    </w:rPr>
  </w:style>
  <w:style w:type="character" w:customStyle="1" w:styleId="Sous-titreCar">
    <w:name w:val="Sous-titre Car"/>
    <w:basedOn w:val="Policepardfaut"/>
    <w:link w:val="Sous-titre"/>
    <w:rsid w:val="00935D28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Texte1">
    <w:name w:val="Texte1"/>
    <w:basedOn w:val="Normal"/>
    <w:rsid w:val="00935D28"/>
    <w:pPr>
      <w:tabs>
        <w:tab w:val="left" w:pos="567"/>
      </w:tabs>
      <w:ind w:firstLine="0"/>
    </w:pPr>
  </w:style>
  <w:style w:type="paragraph" w:styleId="Listepuces">
    <w:name w:val="List Bullet"/>
    <w:basedOn w:val="Normal"/>
    <w:rsid w:val="00935D28"/>
    <w:pPr>
      <w:numPr>
        <w:numId w:val="11"/>
      </w:numPr>
      <w:tabs>
        <w:tab w:val="clear" w:pos="360"/>
        <w:tab w:val="left" w:pos="927"/>
        <w:tab w:val="num" w:pos="1304"/>
      </w:tabs>
      <w:ind w:left="927" w:firstLine="708"/>
    </w:pPr>
  </w:style>
  <w:style w:type="paragraph" w:customStyle="1" w:styleId="Juliaparagraphe">
    <w:name w:val="Julia_paragraphe"/>
    <w:basedOn w:val="Texte"/>
    <w:rsid w:val="00935D28"/>
    <w:pPr>
      <w:tabs>
        <w:tab w:val="clear" w:pos="9195"/>
      </w:tabs>
      <w:suppressAutoHyphens w:val="0"/>
      <w:spacing w:line="336" w:lineRule="auto"/>
      <w:ind w:firstLine="0"/>
      <w:contextualSpacing w:val="0"/>
    </w:pPr>
    <w:rPr>
      <w:color w:val="000000"/>
      <w:sz w:val="23"/>
      <w:szCs w:val="32"/>
    </w:rPr>
  </w:style>
  <w:style w:type="paragraph" w:customStyle="1" w:styleId="Julianote1">
    <w:name w:val="Julia_note1"/>
    <w:basedOn w:val="Texte"/>
    <w:rsid w:val="00935D28"/>
    <w:pPr>
      <w:tabs>
        <w:tab w:val="clear" w:pos="9195"/>
      </w:tabs>
      <w:suppressAutoHyphens w:val="0"/>
      <w:spacing w:line="240" w:lineRule="auto"/>
      <w:ind w:firstLine="0"/>
      <w:contextualSpacing w:val="0"/>
    </w:pPr>
    <w:rPr>
      <w:sz w:val="20"/>
      <w:szCs w:val="32"/>
    </w:rPr>
  </w:style>
  <w:style w:type="paragraph" w:customStyle="1" w:styleId="3Bibliitem3">
    <w:name w:val="3|Bibli_item3"/>
    <w:basedOn w:val="Normal"/>
    <w:autoRedefine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 w:val="21"/>
      <w:szCs w:val="24"/>
    </w:rPr>
  </w:style>
  <w:style w:type="paragraph" w:customStyle="1" w:styleId="Contenudetableau2">
    <w:name w:val="Contenu de tableau2"/>
    <w:basedOn w:val="Normal"/>
    <w:rsid w:val="00935D28"/>
    <w:pPr>
      <w:suppressLineNumbers/>
    </w:pPr>
  </w:style>
  <w:style w:type="paragraph" w:customStyle="1" w:styleId="Titredetableau2">
    <w:name w:val="Titre de tableau2"/>
    <w:basedOn w:val="Contenudetableau"/>
    <w:rsid w:val="00935D28"/>
    <w:pPr>
      <w:jc w:val="center"/>
    </w:pPr>
    <w:rPr>
      <w:rFonts w:cs="Georgia"/>
      <w:b/>
      <w:bCs/>
      <w:szCs w:val="32"/>
    </w:rPr>
  </w:style>
  <w:style w:type="table" w:styleId="Grille">
    <w:name w:val="Table Grid"/>
    <w:basedOn w:val="TableauNormal"/>
    <w:uiPriority w:val="59"/>
    <w:rsid w:val="00935D2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TitreThese">
    <w:name w:val="1|TitreThese"/>
    <w:basedOn w:val="Normal"/>
    <w:rsid w:val="00935D28"/>
    <w:pPr>
      <w:spacing w:before="360" w:after="360"/>
      <w:ind w:firstLine="0"/>
      <w:jc w:val="center"/>
    </w:pPr>
    <w:rPr>
      <w:rFonts w:ascii="Times New Roman" w:hAnsi="Times New Roman" w:cs="Times New Roman"/>
      <w:sz w:val="36"/>
      <w:szCs w:val="36"/>
    </w:rPr>
  </w:style>
  <w:style w:type="character" w:customStyle="1" w:styleId="Appelnotedebasdep">
    <w:name w:val="Appel note de bas de p."/>
    <w:rsid w:val="00935D28"/>
    <w:rPr>
      <w:vertAlign w:val="superscript"/>
    </w:rPr>
  </w:style>
  <w:style w:type="paragraph" w:customStyle="1" w:styleId="CitatioBloc2">
    <w:name w:val="CitatioBloc2"/>
    <w:basedOn w:val="Texte"/>
    <w:next w:val="Corpsdetexte"/>
    <w:autoRedefine/>
    <w:rsid w:val="00935D28"/>
    <w:pPr>
      <w:spacing w:before="240" w:after="240" w:line="100" w:lineRule="atLeast"/>
      <w:ind w:firstLine="0"/>
      <w:contextualSpacing w:val="0"/>
    </w:pPr>
    <w:rPr>
      <w:sz w:val="23"/>
    </w:rPr>
  </w:style>
  <w:style w:type="paragraph" w:customStyle="1" w:styleId="Strophe">
    <w:name w:val="Strophe"/>
    <w:basedOn w:val="Texte"/>
    <w:rsid w:val="00935D28"/>
    <w:pPr>
      <w:spacing w:after="320" w:line="100" w:lineRule="atLeast"/>
      <w:ind w:left="851" w:firstLine="0"/>
      <w:contextualSpacing w:val="0"/>
      <w:jc w:val="left"/>
    </w:pPr>
    <w:rPr>
      <w:sz w:val="23"/>
    </w:rPr>
  </w:style>
  <w:style w:type="paragraph" w:customStyle="1" w:styleId="corpsdetexte0">
    <w:name w:val="corps de texte"/>
    <w:basedOn w:val="Normal"/>
    <w:autoRedefine/>
    <w:rsid w:val="00935D28"/>
    <w:pPr>
      <w:widowControl w:val="0"/>
      <w:tabs>
        <w:tab w:val="left" w:pos="709"/>
      </w:tabs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cs="Times New Roman"/>
      <w:kern w:val="1"/>
      <w:szCs w:val="20"/>
      <w:lang w:eastAsia="fr-FR"/>
    </w:rPr>
  </w:style>
  <w:style w:type="character" w:customStyle="1" w:styleId="WW-Appelnotedebasdep">
    <w:name w:val="WW-Appel note de bas de p."/>
    <w:rsid w:val="00935D28"/>
    <w:rPr>
      <w:vertAlign w:val="superscript"/>
    </w:rPr>
  </w:style>
  <w:style w:type="paragraph" w:styleId="Commentaire">
    <w:name w:val="annotation text"/>
    <w:basedOn w:val="Normal"/>
    <w:link w:val="CommentaireCar"/>
    <w:rsid w:val="00935D28"/>
    <w:rPr>
      <w:szCs w:val="24"/>
    </w:rPr>
  </w:style>
  <w:style w:type="character" w:customStyle="1" w:styleId="CommentaireCar">
    <w:name w:val="Commentaire Car"/>
    <w:basedOn w:val="Policepardfaut"/>
    <w:link w:val="Commentaire"/>
    <w:rsid w:val="00935D28"/>
    <w:rPr>
      <w:rFonts w:ascii="Garamond" w:eastAsia="Times New Roman" w:hAnsi="Garamond" w:cs="Georgia"/>
      <w:sz w:val="22"/>
      <w:lang w:eastAsia="ar-SA"/>
    </w:rPr>
  </w:style>
  <w:style w:type="paragraph" w:styleId="TM1">
    <w:name w:val="toc 1"/>
    <w:basedOn w:val="Normal"/>
    <w:next w:val="Normal"/>
    <w:link w:val="TM1Car"/>
    <w:autoRedefine/>
    <w:uiPriority w:val="39"/>
    <w:rsid w:val="00935D28"/>
    <w:pPr>
      <w:spacing w:before="120"/>
      <w:jc w:val="left"/>
    </w:pPr>
    <w:rPr>
      <w:rFonts w:ascii="Cambria" w:hAnsi="Cambria"/>
      <w:b/>
      <w:sz w:val="24"/>
      <w:szCs w:val="24"/>
    </w:rPr>
  </w:style>
  <w:style w:type="character" w:customStyle="1" w:styleId="TM1Car">
    <w:name w:val="TM 1 Car"/>
    <w:link w:val="TM1"/>
    <w:uiPriority w:val="39"/>
    <w:rsid w:val="00935D28"/>
    <w:rPr>
      <w:rFonts w:ascii="Cambria" w:eastAsia="Times New Roman" w:hAnsi="Cambria" w:cs="Georgia"/>
      <w:b/>
      <w:lang w:eastAsia="ar-SA"/>
    </w:rPr>
  </w:style>
  <w:style w:type="paragraph" w:styleId="Textedebulles">
    <w:name w:val="Balloon Text"/>
    <w:basedOn w:val="Normal"/>
    <w:link w:val="TextedebullesCar"/>
    <w:uiPriority w:val="99"/>
    <w:rsid w:val="00935D28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935D28"/>
    <w:rPr>
      <w:rFonts w:ascii="Lucida Grande" w:eastAsia="Times New Roman" w:hAnsi="Lucida Grande" w:cs="Georgia"/>
      <w:sz w:val="18"/>
      <w:szCs w:val="18"/>
      <w:lang w:eastAsia="ar-SA"/>
    </w:rPr>
  </w:style>
  <w:style w:type="paragraph" w:styleId="TM2">
    <w:name w:val="toc 2"/>
    <w:basedOn w:val="Normal"/>
    <w:next w:val="Normal"/>
    <w:autoRedefine/>
    <w:uiPriority w:val="39"/>
    <w:rsid w:val="00935D28"/>
    <w:pPr>
      <w:ind w:left="220"/>
      <w:jc w:val="left"/>
    </w:pPr>
    <w:rPr>
      <w:rFonts w:ascii="Cambria" w:hAnsi="Cambria"/>
      <w:b/>
      <w:szCs w:val="22"/>
    </w:rPr>
  </w:style>
  <w:style w:type="paragraph" w:styleId="TM3">
    <w:name w:val="toc 3"/>
    <w:basedOn w:val="Normal"/>
    <w:next w:val="Normal"/>
    <w:autoRedefine/>
    <w:uiPriority w:val="39"/>
    <w:rsid w:val="00935D28"/>
    <w:pPr>
      <w:ind w:left="440"/>
      <w:jc w:val="left"/>
    </w:pPr>
    <w:rPr>
      <w:rFonts w:ascii="Cambria" w:hAnsi="Cambria"/>
      <w:szCs w:val="22"/>
    </w:rPr>
  </w:style>
  <w:style w:type="paragraph" w:styleId="TM4">
    <w:name w:val="toc 4"/>
    <w:basedOn w:val="Normal"/>
    <w:next w:val="Normal"/>
    <w:autoRedefine/>
    <w:uiPriority w:val="39"/>
    <w:rsid w:val="00935D28"/>
    <w:pPr>
      <w:ind w:left="660"/>
      <w:jc w:val="left"/>
    </w:pPr>
    <w:rPr>
      <w:rFonts w:ascii="Cambria" w:hAnsi="Cambria"/>
      <w:sz w:val="20"/>
      <w:szCs w:val="20"/>
    </w:rPr>
  </w:style>
  <w:style w:type="paragraph" w:styleId="TM5">
    <w:name w:val="toc 5"/>
    <w:basedOn w:val="Normal"/>
    <w:next w:val="Normal"/>
    <w:autoRedefine/>
    <w:uiPriority w:val="39"/>
    <w:rsid w:val="00935D28"/>
    <w:pPr>
      <w:ind w:left="880"/>
      <w:jc w:val="left"/>
    </w:pPr>
    <w:rPr>
      <w:rFonts w:ascii="Cambria" w:hAnsi="Cambria"/>
      <w:sz w:val="20"/>
      <w:szCs w:val="20"/>
    </w:rPr>
  </w:style>
  <w:style w:type="paragraph" w:styleId="TM6">
    <w:name w:val="toc 6"/>
    <w:basedOn w:val="Normal"/>
    <w:next w:val="Normal"/>
    <w:autoRedefine/>
    <w:uiPriority w:val="39"/>
    <w:rsid w:val="00935D28"/>
    <w:pPr>
      <w:ind w:left="1100"/>
      <w:jc w:val="left"/>
    </w:pPr>
    <w:rPr>
      <w:rFonts w:ascii="Cambria" w:hAnsi="Cambria"/>
      <w:sz w:val="20"/>
      <w:szCs w:val="20"/>
    </w:rPr>
  </w:style>
  <w:style w:type="paragraph" w:styleId="TM7">
    <w:name w:val="toc 7"/>
    <w:basedOn w:val="Normal"/>
    <w:next w:val="Normal"/>
    <w:autoRedefine/>
    <w:uiPriority w:val="39"/>
    <w:rsid w:val="00935D28"/>
    <w:pPr>
      <w:ind w:left="1320"/>
      <w:jc w:val="left"/>
    </w:pPr>
    <w:rPr>
      <w:rFonts w:ascii="Cambria" w:hAnsi="Cambria"/>
      <w:sz w:val="20"/>
      <w:szCs w:val="20"/>
    </w:rPr>
  </w:style>
  <w:style w:type="paragraph" w:styleId="TM8">
    <w:name w:val="toc 8"/>
    <w:basedOn w:val="Normal"/>
    <w:next w:val="Normal"/>
    <w:autoRedefine/>
    <w:uiPriority w:val="39"/>
    <w:rsid w:val="00935D28"/>
    <w:pPr>
      <w:ind w:left="1540"/>
      <w:jc w:val="left"/>
    </w:pPr>
    <w:rPr>
      <w:rFonts w:ascii="Cambria" w:hAnsi="Cambria"/>
      <w:sz w:val="20"/>
      <w:szCs w:val="20"/>
    </w:rPr>
  </w:style>
  <w:style w:type="paragraph" w:styleId="TM9">
    <w:name w:val="toc 9"/>
    <w:basedOn w:val="Normal"/>
    <w:next w:val="Normal"/>
    <w:autoRedefine/>
    <w:uiPriority w:val="39"/>
    <w:rsid w:val="00935D28"/>
    <w:pPr>
      <w:ind w:left="1760"/>
      <w:jc w:val="left"/>
    </w:pPr>
    <w:rPr>
      <w:rFonts w:ascii="Cambria" w:hAnsi="Cambria"/>
      <w:sz w:val="20"/>
      <w:szCs w:val="20"/>
    </w:rPr>
  </w:style>
  <w:style w:type="paragraph" w:customStyle="1" w:styleId="CitatioBloc1">
    <w:name w:val="CitatioBloc1"/>
    <w:basedOn w:val="Normal"/>
    <w:autoRedefine/>
    <w:rsid w:val="00935D28"/>
    <w:pPr>
      <w:suppressAutoHyphens w:val="0"/>
      <w:spacing w:after="320" w:line="240" w:lineRule="auto"/>
      <w:ind w:left="1418" w:firstLine="0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Text">
    <w:name w:val="Text"/>
    <w:basedOn w:val="Normal"/>
    <w:uiPriority w:val="99"/>
    <w:rsid w:val="00935D28"/>
    <w:pPr>
      <w:widowControl w:val="0"/>
      <w:suppressAutoHyphens w:val="0"/>
      <w:autoSpaceDE w:val="0"/>
      <w:autoSpaceDN w:val="0"/>
      <w:spacing w:after="240" w:line="360" w:lineRule="auto"/>
      <w:ind w:firstLine="0"/>
    </w:pPr>
    <w:rPr>
      <w:rFonts w:ascii="Times New Roman" w:hAnsi="Times New Roman" w:cs="Simplified Arabic"/>
      <w:sz w:val="24"/>
      <w:szCs w:val="24"/>
      <w:lang w:eastAsia="fr-FR"/>
    </w:rPr>
  </w:style>
  <w:style w:type="paragraph" w:customStyle="1" w:styleId="LegendeFig">
    <w:name w:val="LegendeFig"/>
    <w:basedOn w:val="Normal"/>
    <w:uiPriority w:val="99"/>
    <w:rsid w:val="00935D28"/>
    <w:pPr>
      <w:widowControl w:val="0"/>
      <w:suppressAutoHyphens w:val="0"/>
      <w:autoSpaceDE w:val="0"/>
      <w:autoSpaceDN w:val="0"/>
      <w:spacing w:line="360" w:lineRule="auto"/>
      <w:ind w:firstLine="0"/>
    </w:pPr>
    <w:rPr>
      <w:rFonts w:ascii="Times New Roman" w:hAnsi="Times New Roman" w:cs="Simplified Arabic"/>
      <w:sz w:val="24"/>
      <w:szCs w:val="24"/>
      <w:lang w:eastAsia="fr-FR"/>
    </w:rPr>
  </w:style>
  <w:style w:type="paragraph" w:styleId="Citation">
    <w:name w:val="Quote"/>
    <w:basedOn w:val="Normal"/>
    <w:next w:val="Normal"/>
    <w:link w:val="CitationCar"/>
    <w:rsid w:val="00935D28"/>
  </w:style>
  <w:style w:type="character" w:customStyle="1" w:styleId="CitationCar">
    <w:name w:val="Citation Car"/>
    <w:basedOn w:val="Policepardfaut"/>
    <w:link w:val="Citation"/>
    <w:rsid w:val="00935D28"/>
    <w:rPr>
      <w:rFonts w:ascii="Garamond" w:eastAsia="Times New Roman" w:hAnsi="Garamond" w:cs="Georgia"/>
      <w:sz w:val="22"/>
      <w:szCs w:val="32"/>
      <w:lang w:eastAsia="ar-SA"/>
    </w:rPr>
  </w:style>
  <w:style w:type="character" w:customStyle="1" w:styleId="WW8Num6z8">
    <w:name w:val="WW8Num6z8"/>
    <w:rsid w:val="00935D28"/>
  </w:style>
  <w:style w:type="paragraph" w:customStyle="1" w:styleId="Juliacitation6">
    <w:name w:val="Julia_citation6"/>
    <w:basedOn w:val="Normal"/>
    <w:next w:val="Normal"/>
    <w:rsid w:val="00935D28"/>
    <w:pPr>
      <w:suppressAutoHyphens w:val="0"/>
      <w:spacing w:before="120" w:after="120" w:line="240" w:lineRule="auto"/>
      <w:ind w:left="851" w:right="851" w:firstLine="0"/>
    </w:pPr>
    <w:rPr>
      <w:rFonts w:cs="Times New Roman"/>
      <w:spacing w:val="-6"/>
      <w:sz w:val="21"/>
      <w:szCs w:val="26"/>
      <w:lang w:eastAsia="fr-FR"/>
    </w:rPr>
  </w:style>
  <w:style w:type="paragraph" w:customStyle="1" w:styleId="Titrechap1">
    <w:name w:val="Titre chap1"/>
    <w:basedOn w:val="Titre1"/>
    <w:next w:val="Normal"/>
    <w:autoRedefine/>
    <w:rsid w:val="00935D28"/>
    <w:pPr>
      <w:tabs>
        <w:tab w:val="left" w:pos="2268"/>
      </w:tabs>
      <w:suppressAutoHyphens w:val="0"/>
      <w:autoSpaceDN w:val="0"/>
      <w:adjustRightInd w:val="0"/>
      <w:spacing w:before="0" w:line="240" w:lineRule="auto"/>
      <w:jc w:val="center"/>
    </w:pPr>
    <w:rPr>
      <w:smallCaps/>
      <w:noProof/>
      <w:kern w:val="32"/>
      <w:sz w:val="32"/>
      <w:lang w:eastAsia="fr-FR"/>
    </w:rPr>
  </w:style>
  <w:style w:type="paragraph" w:customStyle="1" w:styleId="Titre10">
    <w:name w:val="Titre 10"/>
    <w:basedOn w:val="Normal"/>
    <w:next w:val="Normal"/>
    <w:rsid w:val="00935D28"/>
    <w:pPr>
      <w:keepNext/>
      <w:numPr>
        <w:numId w:val="7"/>
      </w:numPr>
      <w:spacing w:before="240" w:after="120" w:line="240" w:lineRule="auto"/>
      <w:jc w:val="left"/>
    </w:pPr>
    <w:rPr>
      <w:rFonts w:ascii="Arial" w:eastAsia="MS Mincho" w:hAnsi="Arial" w:cs="Times New Roman"/>
      <w:b/>
      <w:bCs/>
      <w:sz w:val="21"/>
      <w:szCs w:val="21"/>
    </w:rPr>
  </w:style>
  <w:style w:type="paragraph" w:customStyle="1" w:styleId="Titredetableau3">
    <w:name w:val="Titre de tableau3"/>
    <w:basedOn w:val="Normal"/>
    <w:rsid w:val="00935D28"/>
    <w:pPr>
      <w:suppressLineNumbers/>
      <w:spacing w:line="240" w:lineRule="auto"/>
      <w:ind w:firstLine="0"/>
    </w:pPr>
    <w:rPr>
      <w:rFonts w:ascii="Times New Roman" w:hAnsi="Times New Roman" w:cs="Times New Roman"/>
      <w:b/>
      <w:bCs/>
      <w:i/>
      <w:iCs/>
      <w:szCs w:val="20"/>
    </w:rPr>
  </w:style>
  <w:style w:type="paragraph" w:customStyle="1" w:styleId="titre11">
    <w:name w:val="titre1"/>
    <w:basedOn w:val="Normal"/>
    <w:rsid w:val="00935D28"/>
    <w:pPr>
      <w:spacing w:line="240" w:lineRule="auto"/>
      <w:ind w:firstLine="0"/>
      <w:jc w:val="left"/>
    </w:pPr>
    <w:rPr>
      <w:rFonts w:ascii="Courier New" w:hAnsi="Courier New" w:cs="MS Mincho"/>
      <w:b/>
      <w:bCs/>
      <w:sz w:val="24"/>
      <w:szCs w:val="24"/>
    </w:rPr>
  </w:style>
  <w:style w:type="paragraph" w:customStyle="1" w:styleId="titre20">
    <w:name w:val="titre2"/>
    <w:basedOn w:val="Normal"/>
    <w:rsid w:val="00935D28"/>
    <w:pPr>
      <w:spacing w:line="240" w:lineRule="auto"/>
      <w:ind w:firstLine="0"/>
      <w:jc w:val="left"/>
    </w:pPr>
    <w:rPr>
      <w:rFonts w:ascii="Courier New" w:hAnsi="Courier New" w:cs="MS Mincho"/>
      <w:sz w:val="24"/>
      <w:szCs w:val="24"/>
    </w:rPr>
  </w:style>
  <w:style w:type="paragraph" w:customStyle="1" w:styleId="Texte2">
    <w:name w:val="Texte2"/>
    <w:basedOn w:val="Normal"/>
    <w:rsid w:val="00935D28"/>
    <w:pPr>
      <w:tabs>
        <w:tab w:val="left" w:pos="567"/>
      </w:tabs>
      <w:spacing w:line="360" w:lineRule="auto"/>
      <w:contextualSpacing/>
    </w:pPr>
  </w:style>
  <w:style w:type="paragraph" w:customStyle="1" w:styleId="Stylepartie7">
    <w:name w:val="Style partie7"/>
    <w:basedOn w:val="Titrechap0"/>
    <w:autoRedefine/>
    <w:qFormat/>
    <w:rsid w:val="00935D28"/>
    <w:pPr>
      <w:widowControl/>
      <w:tabs>
        <w:tab w:val="center" w:pos="1260"/>
      </w:tabs>
      <w:suppressAutoHyphens w:val="0"/>
      <w:autoSpaceDE/>
      <w:autoSpaceDN/>
      <w:adjustRightInd/>
      <w:spacing w:after="0" w:line="480" w:lineRule="auto"/>
      <w:ind w:left="851" w:right="851" w:firstLine="397"/>
      <w:contextualSpacing/>
    </w:pPr>
    <w:rPr>
      <w:rFonts w:eastAsia="Cambria" w:cs="Garamond"/>
      <w:bCs/>
      <w:noProof w:val="0"/>
      <w:kern w:val="1"/>
      <w:sz w:val="40"/>
      <w:szCs w:val="20"/>
      <w:lang w:eastAsia="en-US"/>
    </w:rPr>
  </w:style>
  <w:style w:type="paragraph" w:customStyle="1" w:styleId="JalonAnnexe">
    <w:name w:val="JalonAnnexe"/>
    <w:basedOn w:val="Normal"/>
    <w:autoRedefine/>
    <w:rsid w:val="00935D28"/>
    <w:pPr>
      <w:tabs>
        <w:tab w:val="left" w:pos="9195"/>
      </w:tabs>
      <w:suppressAutoHyphens w:val="0"/>
      <w:spacing w:line="360" w:lineRule="auto"/>
      <w:contextualSpacing/>
    </w:pPr>
    <w:rPr>
      <w:rFonts w:cs="Times New Roman"/>
      <w:sz w:val="20"/>
      <w:szCs w:val="20"/>
      <w:lang w:eastAsia="fr-FR"/>
    </w:rPr>
  </w:style>
  <w:style w:type="paragraph" w:customStyle="1" w:styleId="Titrechap10">
    <w:name w:val="Titre_chap1"/>
    <w:basedOn w:val="Normal"/>
    <w:next w:val="Titre"/>
    <w:qFormat/>
    <w:rsid w:val="00935D28"/>
    <w:pPr>
      <w:widowControl w:val="0"/>
      <w:suppressAutoHyphens w:val="0"/>
      <w:autoSpaceDE w:val="0"/>
      <w:autoSpaceDN w:val="0"/>
      <w:adjustRightInd w:val="0"/>
      <w:spacing w:line="360" w:lineRule="auto"/>
      <w:contextualSpacing/>
      <w:outlineLvl w:val="0"/>
    </w:pPr>
    <w:rPr>
      <w:rFonts w:cs="Verdana"/>
      <w:szCs w:val="20"/>
      <w:lang w:eastAsia="en-US"/>
    </w:rPr>
  </w:style>
  <w:style w:type="paragraph" w:customStyle="1" w:styleId="noteMalebranche">
    <w:name w:val="note_Malebranche"/>
    <w:basedOn w:val="Normal"/>
    <w:qFormat/>
    <w:rsid w:val="00935D28"/>
    <w:pPr>
      <w:widowControl w:val="0"/>
      <w:suppressAutoHyphens w:val="0"/>
      <w:autoSpaceDE w:val="0"/>
      <w:autoSpaceDN w:val="0"/>
      <w:adjustRightInd w:val="0"/>
      <w:spacing w:line="240" w:lineRule="auto"/>
      <w:ind w:left="720"/>
      <w:contextualSpacing/>
    </w:pPr>
    <w:rPr>
      <w:rFonts w:cs="Times New Roman"/>
      <w:sz w:val="18"/>
      <w:szCs w:val="20"/>
      <w:lang w:eastAsia="fr-FR"/>
    </w:rPr>
  </w:style>
  <w:style w:type="paragraph" w:customStyle="1" w:styleId="Juliatitrearticle">
    <w:name w:val="Julia_titre_article"/>
    <w:basedOn w:val="Titre1"/>
    <w:autoRedefine/>
    <w:uiPriority w:val="99"/>
    <w:rsid w:val="00935D28"/>
    <w:pPr>
      <w:widowControl/>
      <w:tabs>
        <w:tab w:val="clear" w:pos="1260"/>
      </w:tabs>
      <w:suppressAutoHyphens w:val="0"/>
      <w:autoSpaceDE/>
      <w:spacing w:before="0" w:line="240" w:lineRule="auto"/>
      <w:ind w:left="851" w:right="851" w:firstLine="397"/>
      <w:contextualSpacing/>
      <w:jc w:val="center"/>
    </w:pPr>
    <w:rPr>
      <w:rFonts w:ascii="Times" w:hAnsi="Times" w:cs="Garamond"/>
      <w:kern w:val="28"/>
      <w:sz w:val="24"/>
      <w:szCs w:val="28"/>
      <w:lang w:eastAsia="fr-FR"/>
    </w:rPr>
  </w:style>
  <w:style w:type="paragraph" w:customStyle="1" w:styleId="Julianote2">
    <w:name w:val="Julia_note2"/>
    <w:basedOn w:val="Normal"/>
    <w:autoRedefine/>
    <w:rsid w:val="00935D28"/>
    <w:pPr>
      <w:suppressAutoHyphens w:val="0"/>
      <w:spacing w:line="240" w:lineRule="auto"/>
      <w:contextualSpacing/>
    </w:pPr>
    <w:rPr>
      <w:rFonts w:cs="Times New Roman"/>
      <w:sz w:val="18"/>
      <w:szCs w:val="18"/>
      <w:lang w:eastAsia="fr-FR"/>
    </w:rPr>
  </w:style>
  <w:style w:type="paragraph" w:customStyle="1" w:styleId="Style1">
    <w:name w:val="Style1"/>
    <w:basedOn w:val="Normal"/>
    <w:autoRedefine/>
    <w:qFormat/>
    <w:rsid w:val="00935D28"/>
    <w:pPr>
      <w:suppressAutoHyphens w:val="0"/>
      <w:spacing w:line="360" w:lineRule="auto"/>
      <w:contextualSpacing/>
      <w:jc w:val="left"/>
    </w:pPr>
    <w:rPr>
      <w:rFonts w:cs="Times New Roman"/>
      <w:szCs w:val="20"/>
      <w:lang w:eastAsia="fr-FR"/>
    </w:rPr>
  </w:style>
  <w:style w:type="paragraph" w:customStyle="1" w:styleId="Titre21">
    <w:name w:val="Titre_2"/>
    <w:basedOn w:val="Normal"/>
    <w:autoRedefine/>
    <w:rsid w:val="00935D28"/>
    <w:pPr>
      <w:suppressAutoHyphens w:val="0"/>
      <w:spacing w:line="240" w:lineRule="auto"/>
      <w:contextualSpacing/>
      <w:jc w:val="left"/>
    </w:pPr>
    <w:rPr>
      <w:rFonts w:cs="Times New Roman"/>
      <w:szCs w:val="20"/>
      <w:lang w:eastAsia="fr-FR"/>
    </w:rPr>
  </w:style>
  <w:style w:type="paragraph" w:customStyle="1" w:styleId="Juliaparagraphe1">
    <w:name w:val="Julia_paragraphe1"/>
    <w:basedOn w:val="Normal"/>
    <w:autoRedefine/>
    <w:rsid w:val="00935D28"/>
    <w:pPr>
      <w:suppressAutoHyphens w:val="0"/>
      <w:ind w:firstLine="709"/>
      <w:contextualSpacing/>
    </w:pPr>
    <w:rPr>
      <w:rFonts w:cs="Times New Roman"/>
      <w:sz w:val="24"/>
      <w:szCs w:val="20"/>
      <w:lang w:eastAsia="fr-FR"/>
    </w:rPr>
  </w:style>
  <w:style w:type="paragraph" w:customStyle="1" w:styleId="Juliaparagraphealinea">
    <w:name w:val="Julia_paragraphe_alinea"/>
    <w:basedOn w:val="Normal"/>
    <w:autoRedefine/>
    <w:rsid w:val="00935D28"/>
    <w:pPr>
      <w:suppressAutoHyphens w:val="0"/>
      <w:spacing w:line="240" w:lineRule="auto"/>
      <w:contextualSpacing/>
    </w:pPr>
    <w:rPr>
      <w:rFonts w:cs="Times New Roman"/>
      <w:szCs w:val="20"/>
      <w:lang w:eastAsia="fr-FR"/>
    </w:rPr>
  </w:style>
  <w:style w:type="paragraph" w:customStyle="1" w:styleId="Juliasignature">
    <w:name w:val="Julia_signature"/>
    <w:basedOn w:val="Normal"/>
    <w:autoRedefine/>
    <w:rsid w:val="00935D28"/>
    <w:pPr>
      <w:tabs>
        <w:tab w:val="left" w:pos="7690"/>
        <w:tab w:val="right" w:pos="9072"/>
      </w:tabs>
      <w:suppressAutoHyphens w:val="0"/>
      <w:spacing w:before="240" w:line="240" w:lineRule="auto"/>
      <w:ind w:firstLine="709"/>
      <w:contextualSpacing/>
      <w:jc w:val="right"/>
    </w:pPr>
    <w:rPr>
      <w:rFonts w:cs="Times New Roman"/>
      <w:szCs w:val="20"/>
      <w:lang w:eastAsia="fr-FR"/>
    </w:rPr>
  </w:style>
  <w:style w:type="paragraph" w:customStyle="1" w:styleId="Juliaappelbaspage">
    <w:name w:val="Julia_appel_bas_page"/>
    <w:basedOn w:val="Julianote"/>
    <w:autoRedefine/>
    <w:rsid w:val="00935D28"/>
    <w:pPr>
      <w:spacing w:line="240" w:lineRule="auto"/>
    </w:pPr>
  </w:style>
  <w:style w:type="paragraph" w:customStyle="1" w:styleId="Juliasous-titre">
    <w:name w:val="Julia_sous-titre"/>
    <w:basedOn w:val="Titre1"/>
    <w:autoRedefine/>
    <w:rsid w:val="00935D28"/>
    <w:pPr>
      <w:widowControl/>
      <w:tabs>
        <w:tab w:val="clear" w:pos="1260"/>
      </w:tabs>
      <w:suppressAutoHyphens w:val="0"/>
      <w:autoSpaceDE/>
      <w:spacing w:before="0" w:after="120" w:line="240" w:lineRule="auto"/>
      <w:ind w:firstLine="567"/>
      <w:contextualSpacing/>
      <w:jc w:val="center"/>
    </w:pPr>
    <w:rPr>
      <w:rFonts w:cs="Times New Roman"/>
      <w:kern w:val="28"/>
      <w:sz w:val="24"/>
      <w:szCs w:val="20"/>
      <w:lang w:eastAsia="fr-FR"/>
    </w:rPr>
  </w:style>
  <w:style w:type="paragraph" w:customStyle="1" w:styleId="Juliauniversit">
    <w:name w:val="Julia_université"/>
    <w:basedOn w:val="Juliasignature"/>
    <w:autoRedefine/>
    <w:rsid w:val="00935D28"/>
  </w:style>
  <w:style w:type="paragraph" w:customStyle="1" w:styleId="Juliaexergue1">
    <w:name w:val="Julia_exergue1"/>
    <w:basedOn w:val="Juliacitation"/>
    <w:autoRedefine/>
    <w:qFormat/>
    <w:rsid w:val="00935D28"/>
    <w:pPr>
      <w:spacing w:after="120" w:line="336" w:lineRule="auto"/>
      <w:jc w:val="right"/>
    </w:pPr>
    <w:rPr>
      <w:rFonts w:cs="Arial"/>
      <w:bCs/>
      <w:spacing w:val="-6"/>
      <w:szCs w:val="28"/>
    </w:rPr>
  </w:style>
  <w:style w:type="paragraph" w:customStyle="1" w:styleId="sdfootnote">
    <w:name w:val="sdfootnote"/>
    <w:basedOn w:val="Normal"/>
    <w:rsid w:val="00935D28"/>
    <w:pPr>
      <w:suppressAutoHyphens w:val="0"/>
      <w:spacing w:beforeLines="1" w:line="240" w:lineRule="auto"/>
      <w:ind w:left="284" w:hanging="284"/>
      <w:jc w:val="left"/>
    </w:pPr>
    <w:rPr>
      <w:rFonts w:ascii="Times" w:hAnsi="Times" w:cs="Times New Roman"/>
      <w:sz w:val="20"/>
      <w:szCs w:val="20"/>
      <w:lang w:eastAsia="fr-FR"/>
    </w:rPr>
  </w:style>
  <w:style w:type="character" w:customStyle="1" w:styleId="Appelnotedebasdep1">
    <w:name w:val="Appel note de bas de p.1"/>
    <w:rsid w:val="00935D28"/>
    <w:rPr>
      <w:vertAlign w:val="superscript"/>
    </w:rPr>
  </w:style>
  <w:style w:type="paragraph" w:customStyle="1" w:styleId="CitatioBloc21">
    <w:name w:val="CitatioBloc21"/>
    <w:basedOn w:val="Texte"/>
    <w:next w:val="Corpsdetexte"/>
    <w:autoRedefine/>
    <w:rsid w:val="00935D28"/>
    <w:pPr>
      <w:spacing w:before="240" w:after="240" w:line="100" w:lineRule="atLeast"/>
      <w:ind w:firstLine="0"/>
      <w:contextualSpacing w:val="0"/>
    </w:pPr>
  </w:style>
  <w:style w:type="paragraph" w:customStyle="1" w:styleId="3Bibliitem4">
    <w:name w:val="3|Bibli_item4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paragraph" w:customStyle="1" w:styleId="Strophe1">
    <w:name w:val="Strophe1"/>
    <w:basedOn w:val="Texte"/>
    <w:rsid w:val="00935D28"/>
    <w:pPr>
      <w:spacing w:after="320" w:line="100" w:lineRule="atLeast"/>
      <w:ind w:left="851" w:firstLine="0"/>
      <w:contextualSpacing w:val="0"/>
      <w:jc w:val="left"/>
    </w:pPr>
  </w:style>
  <w:style w:type="character" w:customStyle="1" w:styleId="WW-Appelnotedebasdep1">
    <w:name w:val="WW-Appel note de bas de p.1"/>
    <w:rsid w:val="00935D28"/>
    <w:rPr>
      <w:vertAlign w:val="superscript"/>
    </w:rPr>
  </w:style>
  <w:style w:type="paragraph" w:styleId="Retraitcorpsdetexte2">
    <w:name w:val="Body Text Indent 2"/>
    <w:basedOn w:val="Normal"/>
    <w:link w:val="Retraitcorpsdetexte2Car"/>
    <w:rsid w:val="00935D28"/>
    <w:pPr>
      <w:suppressAutoHyphens w:val="0"/>
      <w:spacing w:after="120" w:line="480" w:lineRule="auto"/>
      <w:ind w:left="283"/>
      <w:contextualSpacing/>
    </w:pPr>
    <w:rPr>
      <w:rFonts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935D28"/>
    <w:rPr>
      <w:rFonts w:ascii="Garamond" w:eastAsia="Times New Roman" w:hAnsi="Garamond" w:cs="Times New Roman"/>
      <w:sz w:val="22"/>
      <w:szCs w:val="20"/>
    </w:rPr>
  </w:style>
  <w:style w:type="paragraph" w:styleId="Objetducommentaire">
    <w:name w:val="annotation subject"/>
    <w:basedOn w:val="Commentaire"/>
    <w:next w:val="Commentaire"/>
    <w:link w:val="ObjetducommentaireCar2"/>
    <w:rsid w:val="00935D28"/>
    <w:pPr>
      <w:suppressAutoHyphens w:val="0"/>
      <w:spacing w:line="360" w:lineRule="auto"/>
      <w:ind w:firstLine="0"/>
    </w:pPr>
    <w:rPr>
      <w:rFonts w:cs="Times New Roman"/>
      <w:b/>
      <w:bCs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uiPriority w:val="99"/>
    <w:semiHidden/>
    <w:rsid w:val="00935D28"/>
    <w:rPr>
      <w:rFonts w:ascii="Garamond" w:eastAsia="Times New Roman" w:hAnsi="Garamond" w:cs="Georgia"/>
      <w:b/>
      <w:bCs/>
      <w:sz w:val="20"/>
      <w:szCs w:val="20"/>
      <w:lang w:eastAsia="ar-SA"/>
    </w:rPr>
  </w:style>
  <w:style w:type="character" w:customStyle="1" w:styleId="ObjetducommentaireCar2">
    <w:name w:val="Objet du commentaire Car2"/>
    <w:link w:val="Objetducommentaire"/>
    <w:rsid w:val="00935D28"/>
    <w:rPr>
      <w:rFonts w:ascii="Garamond" w:eastAsia="Times New Roman" w:hAnsi="Garamond" w:cs="Times New Roman"/>
      <w:b/>
      <w:bCs/>
      <w:sz w:val="20"/>
      <w:szCs w:val="20"/>
    </w:rPr>
  </w:style>
  <w:style w:type="character" w:customStyle="1" w:styleId="ObjetducommentaireCar1">
    <w:name w:val="Objet du commentaire Car1"/>
    <w:uiPriority w:val="99"/>
    <w:rsid w:val="00935D28"/>
    <w:rPr>
      <w:rFonts w:ascii="Garamond" w:hAnsi="Garamond" w:cs="Georgia"/>
      <w:b/>
      <w:bCs/>
      <w:sz w:val="23"/>
      <w:szCs w:val="24"/>
      <w:lang w:eastAsia="ar-SA"/>
    </w:rPr>
  </w:style>
  <w:style w:type="paragraph" w:customStyle="1" w:styleId="dipagina">
    <w:name w:val="di pagina"/>
    <w:rsid w:val="00935D28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New York" w:eastAsia="Times New Roman" w:hAnsi="New York" w:cs="New York"/>
      <w:lang w:val="it-IT" w:eastAsia="it-IT"/>
    </w:rPr>
  </w:style>
  <w:style w:type="paragraph" w:customStyle="1" w:styleId="Tabledesmatiresniveau10">
    <w:name w:val="Table des matières niveau 10"/>
    <w:basedOn w:val="Normal"/>
    <w:rsid w:val="00935D28"/>
    <w:pPr>
      <w:suppressLineNumbers/>
      <w:tabs>
        <w:tab w:val="right" w:leader="dot" w:pos="14731"/>
      </w:tabs>
      <w:spacing w:line="240" w:lineRule="auto"/>
      <w:ind w:left="2547" w:firstLin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legendetableau2">
    <w:name w:val="legende_tableau2"/>
    <w:basedOn w:val="Juliacitation"/>
    <w:autoRedefine/>
    <w:qFormat/>
    <w:rsid w:val="00935D28"/>
    <w:pPr>
      <w:spacing w:after="120" w:line="240" w:lineRule="auto"/>
      <w:jc w:val="center"/>
    </w:pPr>
    <w:rPr>
      <w:rFonts w:cs="Times New Roman"/>
      <w:spacing w:val="-6"/>
      <w:sz w:val="21"/>
      <w:szCs w:val="26"/>
    </w:rPr>
  </w:style>
  <w:style w:type="paragraph" w:customStyle="1" w:styleId="Stylechap4">
    <w:name w:val="Style_chap4"/>
    <w:basedOn w:val="Normal"/>
    <w:autoRedefine/>
    <w:qFormat/>
    <w:rsid w:val="00935D28"/>
    <w:pPr>
      <w:suppressAutoHyphens w:val="0"/>
      <w:spacing w:before="360" w:after="360" w:line="480" w:lineRule="auto"/>
      <w:jc w:val="center"/>
    </w:pPr>
    <w:rPr>
      <w:rFonts w:cs="Times New Roman"/>
      <w:smallCaps/>
      <w:sz w:val="40"/>
      <w:szCs w:val="20"/>
      <w:lang w:eastAsia="fr-FR"/>
    </w:rPr>
  </w:style>
  <w:style w:type="paragraph" w:customStyle="1" w:styleId="Entreeglossaire2">
    <w:name w:val="Entree_glossaire2"/>
    <w:basedOn w:val="Index1"/>
    <w:autoRedefine/>
    <w:qFormat/>
    <w:rsid w:val="00935D28"/>
    <w:pPr>
      <w:tabs>
        <w:tab w:val="left" w:pos="3402"/>
      </w:tabs>
      <w:spacing w:before="360" w:after="80"/>
      <w:outlineLvl w:val="0"/>
    </w:pPr>
    <w:rPr>
      <w:sz w:val="24"/>
    </w:rPr>
  </w:style>
  <w:style w:type="paragraph" w:customStyle="1" w:styleId="3Bibliitem5">
    <w:name w:val="3|Bibli_item5"/>
    <w:basedOn w:val="Normal"/>
    <w:uiPriority w:val="99"/>
    <w:rsid w:val="00935D28"/>
    <w:pPr>
      <w:widowControl w:val="0"/>
      <w:autoSpaceDE w:val="0"/>
      <w:spacing w:before="160" w:after="160"/>
      <w:ind w:firstLine="0"/>
    </w:pPr>
    <w:rPr>
      <w:rFonts w:cs="Simplified Arabic"/>
      <w:szCs w:val="24"/>
    </w:rPr>
  </w:style>
  <w:style w:type="paragraph" w:customStyle="1" w:styleId="Stylepartie8">
    <w:name w:val="Style partie8"/>
    <w:basedOn w:val="Normal"/>
    <w:autoRedefine/>
    <w:qFormat/>
    <w:rsid w:val="00935D28"/>
    <w:pPr>
      <w:keepNext/>
      <w:widowControl w:val="0"/>
      <w:tabs>
        <w:tab w:val="center" w:pos="1260"/>
        <w:tab w:val="left" w:pos="2268"/>
      </w:tabs>
      <w:autoSpaceDE w:val="0"/>
      <w:spacing w:before="360" w:after="360" w:line="480" w:lineRule="auto"/>
      <w:jc w:val="center"/>
      <w:outlineLvl w:val="0"/>
    </w:pPr>
    <w:rPr>
      <w:smallCaps/>
      <w:kern w:val="1"/>
      <w:sz w:val="40"/>
    </w:rPr>
  </w:style>
  <w:style w:type="character" w:styleId="Lienhypertexte">
    <w:name w:val="Hyperlink"/>
    <w:rsid w:val="00935D28"/>
    <w:rPr>
      <w:color w:val="000080"/>
      <w:u w:val="single"/>
      <w:lang/>
    </w:rPr>
  </w:style>
  <w:style w:type="character" w:customStyle="1" w:styleId="highlight">
    <w:name w:val="highlight"/>
    <w:basedOn w:val="Policepardfaut"/>
    <w:rsid w:val="00935D28"/>
  </w:style>
  <w:style w:type="character" w:styleId="Accentuation">
    <w:name w:val="Emphasis"/>
    <w:uiPriority w:val="20"/>
    <w:rsid w:val="00935D28"/>
    <w:rPr>
      <w:i/>
    </w:rPr>
  </w:style>
  <w:style w:type="character" w:styleId="Lienhypertextesuivi">
    <w:name w:val="FollowedHyperlink"/>
    <w:rsid w:val="00935D28"/>
    <w:rPr>
      <w:color w:val="800080"/>
      <w:u w:val="single"/>
    </w:rPr>
  </w:style>
  <w:style w:type="character" w:customStyle="1" w:styleId="NotedebasdepageCar3">
    <w:name w:val="Note de bas de page Car3"/>
    <w:rsid w:val="00935D28"/>
    <w:rPr>
      <w:rFonts w:ascii="Garamond" w:hAnsi="Garamond" w:cs="Garamond"/>
      <w:sz w:val="18"/>
    </w:rPr>
  </w:style>
  <w:style w:type="character" w:customStyle="1" w:styleId="apple-converted-space2">
    <w:name w:val="apple-converted-space2"/>
    <w:basedOn w:val="Policepardfaut"/>
    <w:rsid w:val="00935D28"/>
  </w:style>
  <w:style w:type="character" w:customStyle="1" w:styleId="nomauteur">
    <w:name w:val="nom_auteur"/>
    <w:basedOn w:val="Policepardfaut"/>
    <w:rsid w:val="00935D28"/>
  </w:style>
  <w:style w:type="paragraph" w:customStyle="1" w:styleId="juliacitationgroupe">
    <w:name w:val="julia_citation_groupe"/>
    <w:basedOn w:val="Juliacitation"/>
    <w:autoRedefine/>
    <w:qFormat/>
    <w:rsid w:val="00935D28"/>
    <w:pPr>
      <w:spacing w:line="240" w:lineRule="auto"/>
    </w:pPr>
  </w:style>
  <w:style w:type="character" w:styleId="SiteHTML">
    <w:name w:val="HTML Cite"/>
    <w:uiPriority w:val="99"/>
    <w:rsid w:val="00935D28"/>
    <w:rPr>
      <w:i/>
    </w:rPr>
  </w:style>
  <w:style w:type="character" w:customStyle="1" w:styleId="citation1">
    <w:name w:val="citation1"/>
    <w:basedOn w:val="Policepardfaut"/>
    <w:rsid w:val="00935D28"/>
  </w:style>
  <w:style w:type="character" w:customStyle="1" w:styleId="NotedebasdepageCar1">
    <w:name w:val="Note de bas de page Car1"/>
    <w:rsid w:val="00935D28"/>
    <w:rPr>
      <w:rFonts w:ascii="Garamond" w:hAnsi="Garamond"/>
      <w:sz w:val="18"/>
    </w:rPr>
  </w:style>
  <w:style w:type="paragraph" w:customStyle="1" w:styleId="Stylecitation">
    <w:name w:val="Style citation"/>
    <w:basedOn w:val="Normal"/>
    <w:rsid w:val="00935D28"/>
    <w:pPr>
      <w:spacing w:before="120" w:after="120" w:line="240" w:lineRule="auto"/>
      <w:ind w:left="567" w:firstLine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Titre12">
    <w:name w:val="Titre_1"/>
    <w:basedOn w:val="Normal"/>
    <w:autoRedefine/>
    <w:qFormat/>
    <w:rsid w:val="00935D28"/>
    <w:pPr>
      <w:suppressAutoHyphens w:val="0"/>
      <w:spacing w:before="720" w:after="480" w:line="360" w:lineRule="auto"/>
      <w:ind w:firstLine="624"/>
      <w:contextualSpacing/>
    </w:pPr>
    <w:rPr>
      <w:rFonts w:cs="Times New Roman"/>
      <w:sz w:val="36"/>
      <w:szCs w:val="20"/>
      <w:lang w:eastAsia="fr-FR"/>
    </w:rPr>
  </w:style>
  <w:style w:type="paragraph" w:customStyle="1" w:styleId="lieux">
    <w:name w:val="lieux"/>
    <w:basedOn w:val="Normal"/>
    <w:autoRedefine/>
    <w:qFormat/>
    <w:rsid w:val="00935D28"/>
    <w:pPr>
      <w:numPr>
        <w:numId w:val="21"/>
      </w:numPr>
      <w:suppressAutoHyphens w:val="0"/>
      <w:spacing w:before="240" w:line="240" w:lineRule="auto"/>
      <w:ind w:left="714" w:hanging="357"/>
      <w:contextualSpacing/>
    </w:pPr>
    <w:rPr>
      <w:rFonts w:cs="Times New Roman"/>
      <w:szCs w:val="20"/>
      <w:lang w:eastAsia="fr-FR"/>
    </w:rPr>
  </w:style>
  <w:style w:type="paragraph" w:customStyle="1" w:styleId="remerciements">
    <w:name w:val="remerciements"/>
    <w:basedOn w:val="Normal"/>
    <w:autoRedefine/>
    <w:qFormat/>
    <w:rsid w:val="00935D28"/>
    <w:pPr>
      <w:suppressAutoHyphens w:val="0"/>
      <w:spacing w:line="240" w:lineRule="auto"/>
      <w:ind w:left="1701" w:right="1701" w:firstLine="0"/>
      <w:outlineLvl w:val="0"/>
    </w:pPr>
    <w:rPr>
      <w:rFonts w:cs="Times New Roman"/>
      <w:sz w:val="20"/>
      <w:szCs w:val="20"/>
      <w:lang w:eastAsia="fr-FR"/>
    </w:rPr>
  </w:style>
  <w:style w:type="character" w:customStyle="1" w:styleId="ExplorateurdedocumentCar1">
    <w:name w:val="Explorateur de document Car1"/>
    <w:rsid w:val="00935D28"/>
    <w:rPr>
      <w:rFonts w:ascii="Lucida Grande" w:hAnsi="Lucida Grande" w:cs="Georgia"/>
      <w:sz w:val="23"/>
      <w:lang w:eastAsia="ar-SA"/>
    </w:rPr>
  </w:style>
  <w:style w:type="character" w:customStyle="1" w:styleId="CitatioBloc1Car1">
    <w:name w:val="CitatioBloc1 Car1"/>
    <w:rsid w:val="00935D28"/>
    <w:rPr>
      <w:rFonts w:cs="Times New Roman"/>
      <w:noProof w:val="0"/>
      <w:sz w:val="24"/>
      <w:szCs w:val="24"/>
      <w:lang w:val="fr-FR" w:eastAsia="ar-SA" w:bidi="ar-SA"/>
    </w:rPr>
  </w:style>
  <w:style w:type="character" w:customStyle="1" w:styleId="notes">
    <w:name w:val="notes"/>
    <w:basedOn w:val="Policepardfaut"/>
    <w:rsid w:val="00935D28"/>
  </w:style>
  <w:style w:type="character" w:customStyle="1" w:styleId="Definition">
    <w:name w:val="Definition"/>
    <w:rsid w:val="00935D28"/>
    <w:rPr>
      <w:noProof w:val="0"/>
      <w:lang/>
    </w:rPr>
  </w:style>
  <w:style w:type="character" w:customStyle="1" w:styleId="Citation10">
    <w:name w:val="Citation1"/>
    <w:rsid w:val="00935D28"/>
    <w:rPr>
      <w:rFonts w:cs="Times New Roman"/>
    </w:rPr>
  </w:style>
  <w:style w:type="character" w:styleId="Marquedannotation">
    <w:name w:val="annotation reference"/>
    <w:rsid w:val="00935D28"/>
    <w:rPr>
      <w:sz w:val="18"/>
      <w:szCs w:val="18"/>
    </w:rPr>
  </w:style>
  <w:style w:type="character" w:customStyle="1" w:styleId="hitcountforexplore">
    <w:name w:val="hitcountforexplore"/>
    <w:basedOn w:val="Policepardfaut"/>
    <w:rsid w:val="00935D28"/>
  </w:style>
  <w:style w:type="character" w:customStyle="1" w:styleId="detail-libelle-fiche">
    <w:name w:val="detail-libelle-fiche"/>
    <w:basedOn w:val="Policepardfaut"/>
    <w:rsid w:val="00935D28"/>
  </w:style>
  <w:style w:type="character" w:customStyle="1" w:styleId="bklwordhighlight">
    <w:name w:val="bklwordhighlight"/>
    <w:basedOn w:val="Policepardfaut"/>
    <w:rsid w:val="00935D28"/>
  </w:style>
  <w:style w:type="character" w:customStyle="1" w:styleId="NotedebasdepageCar4">
    <w:name w:val="Note de bas de page Car4"/>
    <w:rsid w:val="00935D28"/>
    <w:rPr>
      <w:rFonts w:ascii="Garamond" w:hAnsi="Garamond" w:cs="Georgia"/>
      <w:sz w:val="19"/>
      <w:szCs w:val="32"/>
      <w:lang w:eastAsia="ar-SA"/>
    </w:rPr>
  </w:style>
  <w:style w:type="character" w:customStyle="1" w:styleId="Caractresdenotedebasdepage5">
    <w:name w:val="Caractères de note de bas de page5"/>
    <w:rsid w:val="00935D28"/>
    <w:rPr>
      <w:vertAlign w:val="superscript"/>
    </w:rPr>
  </w:style>
  <w:style w:type="character" w:customStyle="1" w:styleId="Titre4Car3">
    <w:name w:val="Titre 4 Car3"/>
    <w:rsid w:val="00935D28"/>
    <w:rPr>
      <w:rFonts w:ascii="Garamond" w:hAnsi="Garamond" w:cs="Tahoma"/>
      <w:szCs w:val="20"/>
      <w:lang w:eastAsia="fr-FR"/>
    </w:rPr>
  </w:style>
  <w:style w:type="character" w:customStyle="1" w:styleId="Caractresdenotedebasdepage6">
    <w:name w:val="Caractères de note de bas de page6"/>
    <w:rsid w:val="00935D28"/>
    <w:rPr>
      <w:rFonts w:cs="Times New Roman"/>
      <w:vertAlign w:val="superscript"/>
    </w:rPr>
  </w:style>
  <w:style w:type="paragraph" w:customStyle="1" w:styleId="Annexesource">
    <w:name w:val="Annexe_source"/>
    <w:basedOn w:val="Normal"/>
    <w:autoRedefine/>
    <w:rsid w:val="00935D28"/>
    <w:pPr>
      <w:suppressAutoHyphens w:val="0"/>
      <w:spacing w:line="240" w:lineRule="auto"/>
      <w:ind w:firstLine="0"/>
    </w:pPr>
    <w:rPr>
      <w:rFonts w:cs="Arial"/>
      <w:sz w:val="23"/>
      <w:szCs w:val="26"/>
      <w:lang w:eastAsia="fr-FR"/>
    </w:rPr>
  </w:style>
  <w:style w:type="paragraph" w:customStyle="1" w:styleId="transcriptionannexe">
    <w:name w:val="transcription_annexe"/>
    <w:basedOn w:val="Normal"/>
    <w:autoRedefine/>
    <w:qFormat/>
    <w:rsid w:val="00935D28"/>
    <w:pPr>
      <w:suppressAutoHyphens w:val="0"/>
      <w:spacing w:line="240" w:lineRule="auto"/>
      <w:ind w:left="567" w:right="1134" w:firstLine="0"/>
    </w:pPr>
    <w:rPr>
      <w:rFonts w:cs="Arial"/>
      <w:sz w:val="20"/>
      <w:szCs w:val="26"/>
      <w:lang w:eastAsia="fr-FR"/>
    </w:rPr>
  </w:style>
  <w:style w:type="paragraph" w:customStyle="1" w:styleId="annexesources">
    <w:name w:val="annexe_sources"/>
    <w:basedOn w:val="Normal"/>
    <w:autoRedefine/>
    <w:qFormat/>
    <w:rsid w:val="00935D28"/>
    <w:pPr>
      <w:suppressAutoHyphens w:val="0"/>
      <w:spacing w:line="240" w:lineRule="auto"/>
      <w:ind w:firstLine="0"/>
    </w:pPr>
    <w:rPr>
      <w:rFonts w:cs="Arial"/>
      <w:sz w:val="20"/>
      <w:szCs w:val="26"/>
      <w:lang w:eastAsia="fr-FR"/>
    </w:rPr>
  </w:style>
  <w:style w:type="paragraph" w:customStyle="1" w:styleId="Glossaire">
    <w:name w:val="Glossaire"/>
    <w:basedOn w:val="Normal"/>
    <w:autoRedefine/>
    <w:qFormat/>
    <w:rsid w:val="00935D28"/>
    <w:pPr>
      <w:ind w:firstLine="0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3182</Words>
  <Characters>17503</Characters>
  <Application>Microsoft Macintosh Word</Application>
  <DocSecurity>0</DocSecurity>
  <Lines>145</Lines>
  <Paragraphs>41</Paragraphs>
  <ScaleCrop>false</ScaleCrop>
  <Company/>
  <LinksUpToDate>false</LinksUpToDate>
  <CharactersWithSpaces>20644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Roger</dc:creator>
  <cp:keywords/>
  <dc:description/>
  <cp:lastModifiedBy>Julia Roger</cp:lastModifiedBy>
  <cp:revision>1</cp:revision>
  <dcterms:created xsi:type="dcterms:W3CDTF">2016-01-12T09:17:00Z</dcterms:created>
  <dcterms:modified xsi:type="dcterms:W3CDTF">2016-01-12T09:18:00Z</dcterms:modified>
</cp:coreProperties>
</file>